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4097" w:rsidRPr="00B93762" w:rsidRDefault="00A368FD">
      <w:pPr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  <w:lang w:eastAsia="pt-B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-101600</wp:posOffset>
            </wp:positionV>
            <wp:extent cx="864870" cy="918845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9188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4097" w:rsidRPr="00B93762" w:rsidRDefault="005E4097">
      <w:pPr>
        <w:ind w:firstLine="567"/>
        <w:jc w:val="both"/>
        <w:rPr>
          <w:rFonts w:ascii="Calibri" w:hAnsi="Calibri" w:cs="Arial"/>
        </w:rPr>
      </w:pPr>
    </w:p>
    <w:p w:rsidR="005E4097" w:rsidRPr="00B93762" w:rsidRDefault="005E4097">
      <w:pPr>
        <w:ind w:firstLine="567"/>
        <w:jc w:val="both"/>
        <w:rPr>
          <w:rFonts w:ascii="Calibri" w:hAnsi="Calibri" w:cs="Arial"/>
        </w:rPr>
      </w:pPr>
    </w:p>
    <w:p w:rsidR="005E4097" w:rsidRPr="00B93762" w:rsidRDefault="005E4097">
      <w:pPr>
        <w:ind w:firstLine="567"/>
        <w:jc w:val="both"/>
        <w:rPr>
          <w:rFonts w:ascii="Calibri" w:hAnsi="Calibri" w:cs="Arial"/>
        </w:rPr>
      </w:pPr>
    </w:p>
    <w:p w:rsidR="005E4097" w:rsidRPr="00065875" w:rsidRDefault="005E4097">
      <w:pPr>
        <w:ind w:firstLine="567"/>
        <w:jc w:val="both"/>
        <w:rPr>
          <w:rFonts w:ascii="Calibri" w:hAnsi="Calibri" w:cs="Arial"/>
          <w:sz w:val="20"/>
          <w:szCs w:val="20"/>
        </w:rPr>
      </w:pPr>
    </w:p>
    <w:p w:rsidR="005E4097" w:rsidRPr="00065875" w:rsidRDefault="005E4097">
      <w:pPr>
        <w:jc w:val="center"/>
        <w:rPr>
          <w:rFonts w:ascii="Calibri" w:hAnsi="Calibri" w:cs="Arial"/>
          <w:sz w:val="20"/>
          <w:szCs w:val="20"/>
        </w:rPr>
      </w:pPr>
      <w:r w:rsidRPr="00065875">
        <w:rPr>
          <w:rFonts w:ascii="Calibri" w:hAnsi="Calibri" w:cs="Arial"/>
          <w:sz w:val="20"/>
          <w:szCs w:val="20"/>
        </w:rPr>
        <w:t>MINISTÉRIO DA CULTURA</w:t>
      </w:r>
    </w:p>
    <w:p w:rsidR="005E4097" w:rsidRPr="00065875" w:rsidRDefault="005E4097">
      <w:pPr>
        <w:jc w:val="center"/>
        <w:rPr>
          <w:rFonts w:ascii="Calibri" w:hAnsi="Calibri" w:cs="Arial"/>
          <w:sz w:val="20"/>
          <w:szCs w:val="20"/>
        </w:rPr>
      </w:pPr>
      <w:r w:rsidRPr="00065875">
        <w:rPr>
          <w:rFonts w:ascii="Calibri" w:hAnsi="Calibri" w:cs="Arial"/>
          <w:sz w:val="20"/>
          <w:szCs w:val="20"/>
        </w:rPr>
        <w:t>Secretaria de Fomento e Incentivo à Cultura</w:t>
      </w:r>
    </w:p>
    <w:p w:rsidR="00AE1DE6" w:rsidRPr="00065875" w:rsidRDefault="00AE1DE6">
      <w:pPr>
        <w:jc w:val="center"/>
        <w:rPr>
          <w:rFonts w:ascii="Calibri" w:hAnsi="Calibri" w:cs="Arial"/>
          <w:sz w:val="20"/>
          <w:szCs w:val="20"/>
        </w:rPr>
      </w:pPr>
    </w:p>
    <w:p w:rsidR="00C272D7" w:rsidRPr="00065875" w:rsidRDefault="00CB7C51" w:rsidP="00E659C0">
      <w:pPr>
        <w:autoSpaceDE w:val="0"/>
        <w:ind w:firstLine="708"/>
        <w:jc w:val="both"/>
        <w:rPr>
          <w:rFonts w:ascii="Calibri" w:hAnsi="Calibri" w:cs="Arial"/>
          <w:sz w:val="20"/>
          <w:szCs w:val="20"/>
        </w:rPr>
      </w:pPr>
      <w:r w:rsidRPr="00CB7C51">
        <w:rPr>
          <w:rFonts w:ascii="Calibri" w:hAnsi="Calibri" w:cs="Arial"/>
          <w:sz w:val="20"/>
          <w:szCs w:val="20"/>
        </w:rPr>
        <w:t>O Secretário de Fomento e Incentivo à Cultura-Substituto, no uso de suas atribuições que lhe é conferida na Portaria Ministerial nº 909, de 20 de novembro de 2013, bem como no item 8.5 do Edital de Intercâmbio nº 02/2013, da Secretaria de Fomento e Incentivo à Cultura, publicado na Seção 3 do Diário Oficial da União de 21 de outubro de 2013</w:t>
      </w:r>
      <w:r w:rsidR="00C272D7" w:rsidRPr="00065875">
        <w:rPr>
          <w:rFonts w:ascii="Calibri" w:hAnsi="Calibri" w:cs="Arial"/>
          <w:sz w:val="20"/>
          <w:szCs w:val="20"/>
        </w:rPr>
        <w:t xml:space="preserve">, resolve tornar público o resultado da fase de habilitação e inabilitação do período de </w:t>
      </w:r>
      <w:r w:rsidR="003B29D0">
        <w:rPr>
          <w:rFonts w:ascii="Calibri" w:hAnsi="Calibri" w:cs="Arial"/>
          <w:sz w:val="20"/>
          <w:szCs w:val="20"/>
        </w:rPr>
        <w:t>fevereiro</w:t>
      </w:r>
      <w:r w:rsidR="005442AE">
        <w:rPr>
          <w:rFonts w:ascii="Calibri" w:hAnsi="Calibri" w:cs="Arial"/>
          <w:sz w:val="20"/>
          <w:szCs w:val="20"/>
        </w:rPr>
        <w:t xml:space="preserve"> de 2014</w:t>
      </w:r>
      <w:r w:rsidR="004D3DDB" w:rsidRPr="00065875">
        <w:rPr>
          <w:rFonts w:ascii="Calibri" w:hAnsi="Calibri" w:cs="Arial"/>
          <w:sz w:val="20"/>
          <w:szCs w:val="20"/>
        </w:rPr>
        <w:t xml:space="preserve"> </w:t>
      </w:r>
      <w:r w:rsidR="00C272D7" w:rsidRPr="00065875">
        <w:rPr>
          <w:rFonts w:ascii="Calibri" w:hAnsi="Calibri" w:cs="Arial"/>
          <w:sz w:val="20"/>
          <w:szCs w:val="20"/>
        </w:rPr>
        <w:t>do referido edital:</w:t>
      </w:r>
    </w:p>
    <w:p w:rsidR="005E4097" w:rsidRPr="00065875" w:rsidRDefault="005E4097">
      <w:pPr>
        <w:autoSpaceDE w:val="0"/>
        <w:ind w:firstLine="567"/>
        <w:jc w:val="both"/>
        <w:rPr>
          <w:rFonts w:ascii="Calibri" w:hAnsi="Calibri" w:cs="Arial"/>
          <w:sz w:val="20"/>
          <w:szCs w:val="20"/>
        </w:rPr>
      </w:pPr>
    </w:p>
    <w:p w:rsidR="005E4097" w:rsidRPr="00065875" w:rsidRDefault="005E4097" w:rsidP="00E659C0">
      <w:pPr>
        <w:ind w:firstLine="708"/>
        <w:jc w:val="both"/>
        <w:rPr>
          <w:rFonts w:ascii="Calibri" w:hAnsi="Calibri" w:cs="Arial"/>
          <w:sz w:val="20"/>
          <w:szCs w:val="20"/>
        </w:rPr>
      </w:pPr>
      <w:r w:rsidRPr="00065875">
        <w:rPr>
          <w:rFonts w:ascii="Calibri" w:hAnsi="Calibri" w:cs="Arial"/>
          <w:sz w:val="20"/>
          <w:szCs w:val="20"/>
        </w:rPr>
        <w:t>Relação dos requerimentos habilitados:</w:t>
      </w:r>
    </w:p>
    <w:p w:rsidR="005E4097" w:rsidRPr="00065875" w:rsidRDefault="005E4097">
      <w:pPr>
        <w:ind w:firstLine="567"/>
        <w:jc w:val="both"/>
        <w:rPr>
          <w:rFonts w:ascii="Calibri" w:hAnsi="Calibri" w:cs="Arial"/>
          <w:sz w:val="20"/>
          <w:szCs w:val="20"/>
        </w:rPr>
      </w:pPr>
    </w:p>
    <w:p w:rsidR="005E4097" w:rsidRPr="00065875" w:rsidRDefault="005E4097" w:rsidP="00E659C0">
      <w:pPr>
        <w:numPr>
          <w:ilvl w:val="0"/>
          <w:numId w:val="3"/>
        </w:numPr>
        <w:tabs>
          <w:tab w:val="clear" w:pos="720"/>
          <w:tab w:val="num" w:pos="1068"/>
        </w:tabs>
        <w:suppressAutoHyphens w:val="0"/>
        <w:ind w:left="1068"/>
        <w:jc w:val="both"/>
        <w:rPr>
          <w:rFonts w:ascii="Calibri" w:hAnsi="Calibri" w:cs="Arial"/>
          <w:sz w:val="20"/>
          <w:szCs w:val="20"/>
        </w:rPr>
      </w:pPr>
      <w:r w:rsidRPr="00065875">
        <w:rPr>
          <w:rFonts w:ascii="Calibri" w:hAnsi="Calibri" w:cs="Arial"/>
          <w:sz w:val="20"/>
          <w:szCs w:val="20"/>
        </w:rPr>
        <w:t>Requerimentos individuais</w:t>
      </w:r>
    </w:p>
    <w:p w:rsidR="005E4097" w:rsidRPr="00B93762" w:rsidRDefault="005E4097">
      <w:pPr>
        <w:ind w:left="360"/>
        <w:rPr>
          <w:rFonts w:ascii="Calibri" w:hAnsi="Calibri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51"/>
        <w:gridCol w:w="1004"/>
        <w:gridCol w:w="1586"/>
        <w:gridCol w:w="3668"/>
        <w:gridCol w:w="3034"/>
      </w:tblGrid>
      <w:tr w:rsidR="0099328B" w:rsidRPr="00B93762" w:rsidTr="001E2A79">
        <w:trPr>
          <w:trHeight w:val="71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B93762" w:rsidRDefault="0099328B" w:rsidP="00B7586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</w:pPr>
            <w:r w:rsidRPr="00B93762"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  <w:t>PROPOSTA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B93762" w:rsidRDefault="0099328B" w:rsidP="00B7586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</w:pPr>
            <w:r w:rsidRPr="00B93762"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  <w:t>PRONAC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B93762" w:rsidRDefault="0099328B" w:rsidP="00B7586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</w:pPr>
            <w:r w:rsidRPr="00B93762"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  <w:t>REQUERENTE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28B" w:rsidRPr="00B93762" w:rsidRDefault="0099328B" w:rsidP="00B7586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</w:pPr>
            <w:r w:rsidRPr="00B93762"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328B" w:rsidRPr="00B93762" w:rsidRDefault="0099328B" w:rsidP="00B7586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</w:pPr>
            <w:r w:rsidRPr="00B93762">
              <w:rPr>
                <w:rFonts w:ascii="Calibri" w:hAnsi="Calibri" w:cs="Arial"/>
                <w:b/>
                <w:bCs/>
                <w:sz w:val="20"/>
                <w:szCs w:val="20"/>
                <w:lang w:eastAsia="pt-BR"/>
              </w:rPr>
              <w:t>TÍTULO DO EVENTO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075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Juliana Kase Tanno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Yuyake Insonora Madrid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VIII In-sonora Muestra de Arte Sonoro e Interactivo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314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Ailson Rolemberg Reinaldo Lyra Filho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Text(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ura)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Urbanóide- Cambio 14 - Harmonipan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715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João P. Gill de Barros de Machado Aires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Ashes and roads Aural Festival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Aural- Nincho Experimental Artes Visuais e Experimentais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647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Débora Corna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Joni Depi me chamou pra ir ao samba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Evento do livro Joni depi me chamou pra ir ao samba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852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Leosino Miranda Araújo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Causos de Assombração no Festival de Teatro de Curitiba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Causos de Assombração, no Festival de Teatro de Curitiba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251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14 2636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Alline de Paula Parreira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1º Mostra de Doces Inspirados na Literatura Brasileira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1º Mostra de Doces Inspirados na Literatura Brasileira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014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14 2672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Marcelo Nogueira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In-Sonora VIII - Mostra Internacional de Arte Sonora e Interativa em Madri, Espanha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In-Sonora VIII - Mostra Internacional de Arte Sonora e Interativa em Madri</w:t>
            </w:r>
          </w:p>
        </w:tc>
      </w:tr>
      <w:tr w:rsidR="00BC04AB" w:rsidRPr="00DB7055" w:rsidTr="00505F06">
        <w:trPr>
          <w:trHeight w:val="8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244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Diana Celia Almeida Gomes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Doutorado em Gestão do Patrimônio e da Cultura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Doutorado em Gestão do Patrimônio e da Cultura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513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Douglas Saturnino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Práticas com Exposições: proposta de aperfeiçoamento em Comunicação Visual e Expografia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Práticas com exposições</w:t>
            </w:r>
          </w:p>
        </w:tc>
      </w:tr>
      <w:tr w:rsidR="00BC04AB" w:rsidRPr="00DB7055" w:rsidTr="00B75869">
        <w:trPr>
          <w:trHeight w:val="4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203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Glardston Bomfim dos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Santos Junior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Ímpar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Rede de Experimentação Cambio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/14 - Harmonipan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352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Samuel Silva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Convi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Sonora Câmbio 14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Harmonipan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BC04AB" w:rsidRPr="00DB7055">
              <w:rPr>
                <w:rFonts w:asciiTheme="minorHAnsi" w:hAnsiTheme="minorHAnsi" w:cs="Arial"/>
                <w:bCs/>
                <w:sz w:val="20"/>
                <w:szCs w:val="20"/>
              </w:rPr>
              <w:t>5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BC04AB" w:rsidRPr="00DB7055">
              <w:rPr>
                <w:rFonts w:asciiTheme="minorHAnsi" w:hAnsiTheme="minorHAnsi" w:cs="Arial"/>
                <w:bCs/>
                <w:sz w:val="20"/>
                <w:szCs w:val="20"/>
              </w:rPr>
              <w:t>742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Paulo Henrique Dias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Pesquisa: Descobertas Históricas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 a ser desenvolvida na sede do Arquivo Público de Pernambuco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889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Leonardo Araujo de Assis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AV Festival 14: Extraction Internacional Festival of Art, Music and Film/ Apoio ao Curso Profissionalizante Introduction to Curating Contemporary Art Exhibitions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lastRenderedPageBreak/>
              <w:t>pela University of the Arts London – Chelsea College of Arts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lastRenderedPageBreak/>
              <w:t>AV Festival 14: Extraction Internacional Festival of Art, Music and Film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844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Fabiana Menini Trindade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Trocando Ideia 15 Anos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Alice - Encontro UPMS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269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Daniel José Oliveira Farias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com o Teatro Vertigem na Europa - Cidades em 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com o Teatro Vertigem na Europa - Cidades em Cena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785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14 2558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Alice Pacheco Nogueira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no Teatro Volksbühne em Berlim com o diretor Frank Castorf e o Grupo P14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no Teatro Volksbühne em Berlim com o diretor Frank Castorf e o Grupo P14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935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14 2556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Mariana Gomes Machado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Cidades Criativas - Salvador x Amsterdã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Amsterdam Creative City: Media, Art &amp; Culture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328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14 2555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Miguel Santos de Carvalho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Feira de Bologna - atualizações e aprimoramento para formação de futuros ilustradores e profissionais do setor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Bologna Children’s Book Fair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BC04AB" w:rsidRPr="00DB7055">
              <w:rPr>
                <w:rFonts w:asciiTheme="minorHAnsi" w:hAnsiTheme="minorHAnsi" w:cs="Arial"/>
                <w:bCs/>
                <w:sz w:val="20"/>
                <w:szCs w:val="20"/>
              </w:rPr>
              <w:t>8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BC04AB" w:rsidRPr="00DB7055">
              <w:rPr>
                <w:rFonts w:asciiTheme="minorHAnsi" w:hAnsiTheme="minorHAnsi" w:cs="Arial"/>
                <w:bCs/>
                <w:sz w:val="20"/>
                <w:szCs w:val="20"/>
              </w:rPr>
              <w:t>518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Ricardo Carneiro da Silva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Curso e intercâmbio na Old Town School of Folk Music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Curso particular com o professor Charles Kim, na Old Town School of Folk Music (Chicago, Illinois, EUA)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032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14 2637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Alexandre Correa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reencontro com os Mestres: revisita formativa na International School of Corporeal Mime, em Londres, Reino Unido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Residência formativa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no Pós-graduação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em Ensino e Direção em Mímica Corporal na International School of Corporeal Mime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941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14 2659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Andrea Bandoni de Oliveira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Cambridge Sustainability Residency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Cambridge Sustainability Residency 2014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</w:t>
            </w:r>
            <w:r w:rsidR="00BC04AB" w:rsidRPr="00DB7055">
              <w:rPr>
                <w:rFonts w:asciiTheme="minorHAnsi" w:hAnsiTheme="minorHAnsi" w:cs="Arial"/>
                <w:bCs/>
                <w:sz w:val="20"/>
                <w:szCs w:val="20"/>
              </w:rPr>
              <w:t>0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BC04AB" w:rsidRPr="00DB7055">
              <w:rPr>
                <w:rFonts w:asciiTheme="minorHAnsi" w:hAnsiTheme="minorHAnsi" w:cs="Arial"/>
                <w:bCs/>
                <w:sz w:val="20"/>
                <w:szCs w:val="20"/>
              </w:rPr>
              <w:t>011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Guilherme Antonio Nothen Becker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Proposta de curso de pesquisa em fotografia abstrata pela International Center of Photography - New York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The Oblique Eye: Abstract Photo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134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286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Paula Karine Almeida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Artística: Muito mais que Livros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Artística: Muito mais que Livros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512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Rafael Digiacomo Coelho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Professional Training Couse - Curso de Interpretação Pianística e Metodologia do Piano no Conservatório de Moscou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Professional Training Course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909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Natália Piva Chim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na NAB Show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NAB Show 2014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262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Dora Moreira Barreto Cavalcante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Arribação - Afeto e micropolítica em casas de arte independentes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Arribação: Afeto e Micropolítica em Casas Fora da Ordem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328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Laise Sindra Ribeiro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Alcance Sul-africano: Comunicando Valores com a Arte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Troubadour Discipleship Training School 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071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14 2670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Fabio Jonatas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Sydney - Conservatorium Open Academy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Conservatorium Open Academy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016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14 2671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Melissa Cavalcante Patusco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Atendendo Workshop Avançado da Disciplina Circense Cyr Wheel no Exterior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Cirque Du Soleil European Workshop in Barcelona</w:t>
            </w:r>
          </w:p>
        </w:tc>
      </w:tr>
      <w:tr w:rsidR="00BC04AB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106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14 2684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Lilian Kiesslich Fraiji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Programa Intensivo de Curadoria: Público e Contexto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Programa Intensivo de Curadoria: Público e Contexto</w:t>
            </w:r>
          </w:p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146 024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Talita Gracille Fonseca Barbosa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cor do Som: Intervenção sonora e visual. México Março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Sonorama: Aural Festival- México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147 141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Pablo Vinícius Damasceno Cordier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Sobre o mesmo chão: Proposta de intervenção urbana Urbaníde - Museu Universitário-CHOPO, México, Março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Chopo UNAM- Museu Universitário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147 368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João Vitor Silva Oliveira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HIATO Evento: Transitório México, março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Transitório: Museu Chopo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Hiato: A imagem expandida no tempo. 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149 790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14 3318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Camila do Espirito Santo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Inter-Act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Inter-Act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149 798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Rodrigo de Almeida Braga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Corpo Santo sobre a África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Asa e Raiz –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Mostra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Internacional de Teatro para a criança e jovem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Amanda de Argollo e Castro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Formas no caminho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Aural Festival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148 691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Marina Luizovna Nogaeva Tenório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Encenação do balé de Beethoven As Criaturas de Prometeu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"Histórias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com Orquestra", balé "As Criaturas de Prometheu" de Beethoven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147 342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Maurício de Camargo Teixeira Panella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Exposição Natureza Vestida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Mostra Antológica das Residências Artísticas AL RASO: AL RASO EN PALACIO (2001-2013).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149 902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Alexandre Augusto Guimarães Duarte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Diálogos expandidos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Aural Festival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150 017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Michelle Regina Ferreira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Merci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Beaucoup,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Blanco!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Performance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Instalação (site specific)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Aural- Festival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149 965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Heloisa Raquel Schaedler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FRENESI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Breves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Cenas de Teatro- 6º Edição- Manaus, Amazonas, Brasil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147 268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Kauam Mattos Marques Pereira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Untitled Sticker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Urbanóide-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Cambio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14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/ Museu Chopo e Harmonipan/Studio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148 487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Thais Lino da Costa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3.º Encontro Luso-Galaico de Artes Plásticas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3.º Encontro Luso-Galaico de Artes Plásticas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148 490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Ivan Eiji Yamauchi Simurra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Formação e Capacitação por intermédio de Conferência sobre a Composição Musical no século XXI, em Dublin - Irlanda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International Conference: 'Composition in the 21st Century'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Luciano Mendes de Jesus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Residência Artística no Open Program - Workcenter of Jerzy Grotowski and Thomas Richards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Residência Artística no Open Program - Workcenter of Jerzy Grotowski and Thomas Richards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147 227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14 3329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Cesar Augusto Rosa de Camargo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Formação em Música Erudita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Canto Erudito - voltado à ópera - Conservatório do Estado de São Petersburgo - Rússia.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147 157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14 3328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Luciana Peramo de Arruda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Olé - da Tourada ao Futebol, a Dança como ponte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Formação para Professoras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146 011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14 3326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Marco Antonio Santos da Rocha Filho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Um Diário da República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‘Um Diário da República</w:t>
            </w:r>
          </w:p>
        </w:tc>
      </w:tr>
      <w:tr w:rsidR="000E385C" w:rsidRPr="00DB7055" w:rsidTr="000E385C">
        <w:trPr>
          <w:trHeight w:val="4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147 160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14 3325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Bartira de Sena e Souza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Ruralidades Sonora. Chopo- UNAM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Sonora Câmbio 14</w:t>
            </w:r>
            <w:proofErr w:type="gramEnd"/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148 547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14 3324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Pedro Paulo Cervini Pessoa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Sobre paisagens e retratos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Rede de Experimentação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Cambio/14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147 317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14 3312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Luisa Boavista Lustosa Cavalcante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Inovação Sustentável e Design para a Sustentabilidade em Grupos Produtivos Artesanais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th Transformare Conference - Paris 2014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145 608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14 3310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Kathia Regina Bissoli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Vertigem - Villes en Scene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Teatro da Vertigem - Villes en Scène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149 894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Fernanda Alves Veloso Naves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Direção de fotografia: Aperfeiçoamento profissional para contar as histórias do Tocantins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Curso: Direção de fotografia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149 883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Caroline Pereira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Teoria e Prática: em prol da leitura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Livre: Promoção da Leitura na era digital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148 713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Carina Jakitas Fonseca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Cultural: Brasil- Holanda: Do Carnaval ao Desfile Flor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Bloemencorso Bollenstreek (Desfile Flor)-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Tema 2014: Energia!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145 503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Michelle de Sousa Bastos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Mestrado em Fotografia de Autor (Fotografia Artística) no Instituto Europeu de Design de Madri/Espanha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Mestrado em Fotografia de Autor/Fotografia Artística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148 750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Pamella Emilia de Queiroz Araujo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Projeto de Andarilho - Residência Artística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no NUCA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Núcleo de Cinema de Animação da Casa Amarela Eusélio Oliveira / UFC, em Fortaleza, Ceará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Projeto de Andarilho - Residência Artística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no NUCA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Núcleo de Cinema de Animação da Casa Amarela Eusélio Oliveira / UFC, em Fortaleza, Ceará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147 369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Keila dos Santos da Silva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Laboratório de Experimentação Cênica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Laboratório de Experimentação Cênica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149 810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Christian Staiger Schneider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NabShow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NABSHOW (feira e congresso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)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Post|Production World Workshops (curso de curta duração - intensivo)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Creative Master Series (seminário)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Technology Summit on Cinema (seminário)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149 962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Pablo Fabião Lisboa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de trabalho técnico e científico nos EUA sobre os Museus virtuais no Brasil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MW2014: Museums and the Web 2014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br/>
              <w:t>The annual conference of Museums and the Web | April 2-5, 2014 | Baltimore, MD, USA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150 062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Victorhugo Passabon Amorim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Capacitação no Laboratório de Etnocenologia na Paris 8 - Estudos do Ator na Cena uma relação com a cinematografia em seu contexto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Laboratório de Etnocenologia na Universidade de Paris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</w:t>
            </w:r>
            <w:proofErr w:type="gramEnd"/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150 093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André Luiz Duarte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Filhos da Diáspora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The Creators Caucus</w:t>
            </w:r>
          </w:p>
        </w:tc>
      </w:tr>
      <w:tr w:rsidR="000E385C" w:rsidRPr="00DB7055" w:rsidTr="00B75869">
        <w:trPr>
          <w:trHeight w:val="4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147 144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Juliana Venturelli Offenbecker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 de Lendas e Causos em Florianóplis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85C" w:rsidRPr="00DB7055" w:rsidRDefault="000E385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 de Tradições Populares e Cultura Oral de Florianóplis</w:t>
            </w:r>
          </w:p>
        </w:tc>
      </w:tr>
    </w:tbl>
    <w:p w:rsidR="005E4097" w:rsidRPr="00DB7055" w:rsidRDefault="005E4097" w:rsidP="003A7E48">
      <w:pPr>
        <w:snapToGrid w:val="0"/>
        <w:rPr>
          <w:rFonts w:asciiTheme="minorHAnsi" w:hAnsiTheme="minorHAnsi" w:cs="Arial"/>
          <w:bCs/>
          <w:sz w:val="20"/>
          <w:szCs w:val="20"/>
        </w:rPr>
      </w:pPr>
    </w:p>
    <w:p w:rsidR="005E4097" w:rsidRPr="00DB7055" w:rsidRDefault="005E4097" w:rsidP="00E659C0">
      <w:pPr>
        <w:numPr>
          <w:ilvl w:val="0"/>
          <w:numId w:val="3"/>
        </w:numPr>
        <w:tabs>
          <w:tab w:val="clear" w:pos="720"/>
          <w:tab w:val="num" w:pos="719"/>
        </w:tabs>
        <w:suppressAutoHyphens w:val="0"/>
        <w:ind w:left="719" w:hanging="11"/>
        <w:jc w:val="both"/>
        <w:rPr>
          <w:rFonts w:asciiTheme="minorHAnsi" w:hAnsiTheme="minorHAnsi" w:cs="Arial"/>
          <w:sz w:val="20"/>
          <w:szCs w:val="20"/>
        </w:rPr>
      </w:pPr>
      <w:r w:rsidRPr="00DB7055">
        <w:rPr>
          <w:rFonts w:asciiTheme="minorHAnsi" w:hAnsiTheme="minorHAnsi" w:cs="Arial"/>
          <w:sz w:val="20"/>
          <w:szCs w:val="20"/>
        </w:rPr>
        <w:t>Requerimentos de grupos</w:t>
      </w:r>
      <w:r w:rsidR="00717BC2" w:rsidRPr="00DB7055">
        <w:rPr>
          <w:rFonts w:asciiTheme="minorHAnsi" w:hAnsiTheme="minorHAnsi" w:cs="Arial"/>
          <w:sz w:val="20"/>
          <w:szCs w:val="20"/>
        </w:rPr>
        <w:t>:</w:t>
      </w:r>
    </w:p>
    <w:p w:rsidR="005E4097" w:rsidRPr="00DB7055" w:rsidRDefault="005E4097" w:rsidP="0018306E">
      <w:pPr>
        <w:snapToGrid w:val="0"/>
        <w:jc w:val="center"/>
        <w:rPr>
          <w:rFonts w:asciiTheme="minorHAnsi" w:hAnsiTheme="minorHAnsi" w:cs="Arial"/>
          <w:bCs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51"/>
        <w:gridCol w:w="1004"/>
        <w:gridCol w:w="2183"/>
        <w:gridCol w:w="3697"/>
        <w:gridCol w:w="2408"/>
      </w:tblGrid>
      <w:tr w:rsidR="0099328B" w:rsidRPr="00DB7055" w:rsidTr="00B75869">
        <w:trPr>
          <w:trHeight w:val="4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PROPOSTA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PRONAC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REQUERENTE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TÍTULO DO EVENTO</w:t>
            </w:r>
          </w:p>
        </w:tc>
      </w:tr>
      <w:tr w:rsidR="00BC04AB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4AB" w:rsidRPr="00DB7055" w:rsidRDefault="00BC04AB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908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Rafael José Leme / Rafael Leme Quarteto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Festival Fiato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Brasile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4AB" w:rsidRPr="00DB7055" w:rsidRDefault="00BC04A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Fiato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Brasile 2014 - Terceira Edição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149 874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Cleide Cristina Soares / Grito do Livro: Viva a Leitura!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Grito do Livro: Viva a Leitura!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Encontro Internacional Leer un Libro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148 751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João Felipe Rodrigues Guisande Silva / Grupo Toca de Teatro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Grupo Toca de Teatro - Um exercício de identidade atávica e ancestral.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- FAFE Cidade das Artes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145 777</w:t>
            </w:r>
          </w:p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14 3303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Adriano Paulino de Almeida / Grupo de Vivências em Percussão FITILÁ- ÉMI (Lamparina do Espírito)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Entrançando no Ponto - Tambores que trazem memórias ecoando Saberes e Fazeres: Mirante Cultural Jacintinho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Mirante Cultural - Um Quilombo Chamado Jacitinho</w:t>
            </w:r>
          </w:p>
        </w:tc>
      </w:tr>
      <w:tr w:rsidR="00DB7055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 w:rsidP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144 212</w:t>
            </w:r>
          </w:p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14 3296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Arley Manuel Veloso / Grupo Cartas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Cartas entre Cárceres - Revisitando Olga Benário Prestes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na Künstlerhaus Villa Waldberta</w:t>
            </w:r>
          </w:p>
        </w:tc>
      </w:tr>
      <w:tr w:rsidR="00DB7055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 w:rsidP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147 180</w:t>
            </w:r>
          </w:p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Vania Cristina Feitosa / Cineclube na Cidade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Participação no Festival de Cinema de Animação de Lisboa | MONSTRA - Portugal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Animação de Lisboa | A MONSTRA</w:t>
            </w:r>
          </w:p>
        </w:tc>
      </w:tr>
      <w:tr w:rsidR="00DB7055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 w:rsidP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149 829</w:t>
            </w:r>
          </w:p>
          <w:p w:rsidR="00DB7055" w:rsidRPr="00DB7055" w:rsidRDefault="00DB7055" w:rsidP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14 3316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Diego Elias Baffi / Cia Falsários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Composição em Zona de Atenção Compartilhada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055" w:rsidRPr="00DB7055" w:rsidRDefault="00DB7055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Modo Operativo AND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147 152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Ricardo Souza Vasconcelos / EM Cultural - Expressão &amp; Movimento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Igualitários: Arte Experimental e vídeo documentário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Duo- CAMBIO 14 - Harmonipan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146 021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14 2589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David Bruno Silva Alves / Ubella Preta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Projeto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Sonorama: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“Antropomorfismo sonoro, rutilância rítmica e doses de psicodelia”. Festival Aural México Março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Aural- festival - Harmonipan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147 230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14 2588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Warlendhon Mendes Pinto / Mega Break Crew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Representando o Brasil na Dinamarca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Floor wars</w:t>
            </w:r>
          </w:p>
        </w:tc>
      </w:tr>
      <w:tr w:rsidR="006A74A3" w:rsidRPr="00DB7055" w:rsidTr="00B75869">
        <w:trPr>
          <w:trHeight w:val="9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144 388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Marco Antonio da Costa Arruda / Siqueira &amp; Grupo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Siqueira e o Cavaquinho Brasileiro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Siqueira e o Cavaquinho Brasileiro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147 238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14 2583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Evangelina Ribeiro da Silva / Grupo de Teatro TEMA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Boneca Negra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III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Circuito Teatral BR  316</w:t>
            </w:r>
          </w:p>
        </w:tc>
      </w:tr>
      <w:tr w:rsidR="006A74A3" w:rsidRPr="00DB7055" w:rsidTr="00B75869">
        <w:trPr>
          <w:trHeight w:val="4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148 545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Sabrina Leme Burato / Cia Teatral Atos &amp; Cenas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das Peças Histórias de Um Boneco Pinóquio e Corpos de Fogo, Peles de Anjo no Festival Internacional de Teatro de Curitiba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Internacional de Teatro de Curitiba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147 393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Felipe Carrelli Sá Silva / Ocupe Carrinho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Carro Jardineira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Cinema e Fotografia da Universidade do Estado do Amazonas (UEA)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148 710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Marcus Vinicius Mello Di Bello / Companhia do Elefante - Grupo TESCOM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Companhia do Elefante no Festival de Teatro de Curitiba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Teatro de Curitiba - FRINGE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147 330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André Galarca / Teatro Por Que Não?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Travessias em Portugal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III Periferias Festival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Internacional de Artes Performativas em Sintra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147 363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Yuri Gonzaga Gonçalves da Costa / Os Gonzagas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Gonzagas - Turnê Europa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Gonzagas - Turnê Europa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148 522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Eduardo Panitz Severino / Eduardo Severino Cia de Dança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Brasil-Dança-México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Brasil-Dança-México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148 443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Fabíola Borges Maroni / Boi Gaspar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do “Boi Gaspar” de Muqui (ES) em Porto, Portugal no evento: “Cultura Popular para crianças: Brasil e Portugal em Conexão”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Cultura Popular para crianças: Brasil e Portugal em Conexão /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Livraria Salta Folhinhas e Escola Infantil Sol dos Pequeninos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148 563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Daniel Mendes Lages Ribeiro / Duo Anima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Exibição do Documentário: Redescobrindo a BR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Transitório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Aural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-Cambio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14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149 826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14 2563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Rodrigo Cesar Cortez de Sena / Coletivo Camafeu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Folguedos Populares do Nordeste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Encontro de Maracatus de Nazaré da Mata (PE)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148 564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Ériton Bernardes Berçaco /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MUltipliQUI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– Integração Jovem de Muqui (ES)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Gravação da série de Web TV “Origens” com apoio da U.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Porto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Gravação da série de Web TV “Origens” com apoio da Universidade do Porto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149 858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14 2557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Maria Rodrigues Batista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 Encontro Cultural Vozes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 Encontro Cultural Vozes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149 983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14 2554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Daniel Uryon de Araújo Neves / Heavy Baile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Leo Justi - Heavy Baile no Vive Latino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Iberoamericano de Cultura Musical – Vive Latino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148 531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Marcely Veiga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Magalhães / Grupo de Teatro Araticu-art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Pó da Sedução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III Circuito Teatral BR 316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148 479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14 2603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Sérgio Roberto Veloso de Oliveira / SIBA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Turnê do Cantor Siba na Europa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31º Edição do Festival Banlieues Bleues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148 553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14 2635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Rogério Xavier Lopes / Chaparrall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Chaparrall na Holanda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Brazil Network Day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149 831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14 2658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Rogério dos Santos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Coletivo Kzé na Mostra Internacional de Cultural Popular da Cidade de Cosenza - Itália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Mostra Internacional de Cultura Popular Brasileira da Cidade de Conseza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144 236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Arthur Katuki de Freitas Vital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Arthur Vital e Grupo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Lançamento do EP [Alô, Brasil!] de Arthur Vital no Japão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147 271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14 2663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Wilher Santos Moraes / Trio Candiêiro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Trio Candiêiro no Projecto Forró de Lampião - Lisboa, Portugal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Trio Candiêiro &amp; Projecto Forró de Lampião (Apresentação Musical, Oficinas de Percussão e Dança)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147 092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Paulo Roberto Lima de Souza / Experimentus Cia. de Dança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de criação por Maya Lipsker-Carroll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de criação por Maya Lipsker-Carroll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147 158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Paulo Rogério da Silva / Teatro da Travessia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Residência Artística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Conto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sobre mim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Maison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Culture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147 177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14 2582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Juliana Leite Tavares Veiga / Dupla de pesquisa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de pesquisa de metodologias dos ecomuseus e museus comunitários e da economia criativa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de Pesquisa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147 218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14 2576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Luiza Pessoa Lustosa Cabral / Desembargadores do Furgão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Grupo Teatral Desembargadores do Furgão - Pesquisa em Máscaras Balinesas (Topeng)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Topeng - Traditional Balinese Dance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147 412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14 2564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Karla Mendes dos Santos / Ragga Jam Brasil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Ragga Jam Brasil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Juste Debout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Reciclagem Ragga Jam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Conferência Mundial Ragga Jam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148 699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14 2559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Sidnei Benedito Caria / Maracujá Laboratório de Artes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- Maracujá Laboratório de Artes na Holanda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Estágio com o grupo Munganga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148 743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Alexandro Rosa Alexandre / GEPIC – Grupo de Estudo e Pesquisa Ideia de Cultura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Grupo de Estudo e Pesquisa Ideia de Cultura - China Cinema &amp;Teatro 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China Teatro &amp; Cinema 2014 - 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ª Guangzhou Internacional de Teatro &amp; Cinema Tecnologia Estrutura Fair 2014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149 898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14 2604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Rafaela Alves Salomão / Cia Teatro Faces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Teatro Colaborativo e a Consciência do Ator em Cena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com o grupo O Bando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149 892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Wellington Amorim da Silva / Companhia de Teatro Imaginart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Companhia de Teatro Imaginart em Capacitação Técnica de Atores, Diretores e Técnicos em Canoa Quebrada-CE e na IV Mostra Dragão do Mar de Arte e Cultura de Canoa Qubrada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Capacitação Técnica de Atores, Diretores e Técnicos em Canoa Quebrada-CE e na IV Mostra Dragão do Mar de Arte e Cultura de Canoa Qubrada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150 069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14 2665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Ticiana Augusto Lima / Grupo Tardo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Residência Artística na EMA Fructidor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O Homem no Corredor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Diplôme d'Enseignement Supérieur Média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et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Art (traduzido Diploma de Educação Superior Mídia e Arte)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138 634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14 2593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Eduardo Brito de Sousa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/ Cia. Teatro da Investigação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A casa de farinha do Gonzagão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Festival de Curitiba -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FRINGE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147 115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14 3336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Raissa Barbosa Gomes Mundim / Rise Studio de Dança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Dançar para Educar: de Goiás para a Flórida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The American Dance Competition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147 305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14 3327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Eugênio Texeira Fim / Regra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Banda Regra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no Festival SXSW Music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Festival Internacional "South by Southwest Music and Media Conference" (SXSW)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147 213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14 3319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Claudia Regina dos Santos Cerqueira / Trio Ipanema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Trio Ipanema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nos passos de Luiz Gonzaga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Forró London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147 112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14 3307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Thiago Mendes da Silva Santos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/ Força Break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Força Break em Portugal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Eurobatlle 2014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149 948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14 3288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Marta Correa Machado / Marta Correa Machado e Otto Guerra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de representantes do longa-metragem ATE QUE A SBORNIA NOS SEPARE no 17o. Holland Animation Film Festival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17o. Holland Animation Film Festival / 17o Festival de Filmes de Animação da Holanda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149 904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Josiane Franceschi Forbeci / Trio Quintina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em Festivais de Choro em Paris e Londres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 Festival e Encontro Internacional de Choro de Paris e Workshop no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Clube do choro de UK</w:t>
            </w:r>
          </w:p>
        </w:tc>
      </w:tr>
      <w:tr w:rsidR="006A74A3" w:rsidRPr="00DB7055" w:rsidTr="00B75869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142 009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14 3284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Paulo Thedix Cursino Lima / Grupo de Teatro Kizomba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Intercambio de FATO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74A3" w:rsidRPr="00DB7055" w:rsidRDefault="006A74A3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Mostra de Teatro de Belém</w:t>
            </w:r>
          </w:p>
        </w:tc>
      </w:tr>
    </w:tbl>
    <w:p w:rsidR="00902D4C" w:rsidRPr="00DB7055" w:rsidRDefault="00783730" w:rsidP="00E22C19">
      <w:pPr>
        <w:jc w:val="both"/>
        <w:rPr>
          <w:rFonts w:asciiTheme="minorHAnsi" w:hAnsiTheme="minorHAnsi" w:cs="Arial"/>
          <w:sz w:val="20"/>
          <w:szCs w:val="20"/>
        </w:rPr>
      </w:pPr>
      <w:r w:rsidRPr="00DB7055">
        <w:rPr>
          <w:rFonts w:asciiTheme="minorHAnsi" w:hAnsiTheme="minorHAnsi" w:cs="Arial"/>
          <w:sz w:val="20"/>
          <w:szCs w:val="20"/>
        </w:rPr>
        <w:t xml:space="preserve">     </w:t>
      </w:r>
    </w:p>
    <w:p w:rsidR="005E4097" w:rsidRPr="00DB7055" w:rsidRDefault="005E4097" w:rsidP="00E659C0">
      <w:pPr>
        <w:ind w:left="720"/>
        <w:rPr>
          <w:rFonts w:asciiTheme="minorHAnsi" w:hAnsiTheme="minorHAnsi" w:cs="Arial"/>
          <w:color w:val="000000"/>
          <w:sz w:val="20"/>
          <w:szCs w:val="20"/>
          <w:lang w:eastAsia="pt-BR"/>
        </w:rPr>
      </w:pPr>
      <w:r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Relação</w:t>
      </w:r>
      <w:r w:rsidR="00E659C0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 xml:space="preserve"> dos requerimentos inabilitados:</w:t>
      </w:r>
    </w:p>
    <w:p w:rsidR="005E4097" w:rsidRPr="00DB7055" w:rsidRDefault="005E4097">
      <w:pPr>
        <w:jc w:val="both"/>
        <w:rPr>
          <w:rFonts w:asciiTheme="minorHAnsi" w:hAnsiTheme="minorHAnsi" w:cs="Arial"/>
          <w:sz w:val="20"/>
          <w:szCs w:val="20"/>
        </w:rPr>
      </w:pPr>
    </w:p>
    <w:p w:rsidR="005E4097" w:rsidRPr="00DB7055" w:rsidRDefault="005E4097" w:rsidP="00E659C0">
      <w:pPr>
        <w:numPr>
          <w:ilvl w:val="0"/>
          <w:numId w:val="2"/>
        </w:numPr>
        <w:tabs>
          <w:tab w:val="clear" w:pos="720"/>
          <w:tab w:val="num" w:pos="1068"/>
        </w:tabs>
        <w:ind w:left="1068"/>
        <w:jc w:val="both"/>
        <w:rPr>
          <w:rFonts w:asciiTheme="minorHAnsi" w:hAnsiTheme="minorHAnsi" w:cs="Arial"/>
          <w:sz w:val="20"/>
          <w:szCs w:val="20"/>
        </w:rPr>
      </w:pPr>
      <w:r w:rsidRPr="00DB7055">
        <w:rPr>
          <w:rFonts w:asciiTheme="minorHAnsi" w:hAnsiTheme="minorHAnsi" w:cs="Arial"/>
          <w:sz w:val="20"/>
          <w:szCs w:val="20"/>
        </w:rPr>
        <w:t>Requerimentos individuais</w:t>
      </w:r>
    </w:p>
    <w:p w:rsidR="005E4097" w:rsidRPr="00DB7055" w:rsidRDefault="005E4097">
      <w:pPr>
        <w:ind w:left="360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051"/>
        <w:gridCol w:w="1738"/>
        <w:gridCol w:w="2954"/>
        <w:gridCol w:w="2877"/>
        <w:gridCol w:w="1723"/>
      </w:tblGrid>
      <w:tr w:rsidR="0099328B" w:rsidRPr="00DB7055" w:rsidTr="00B93762">
        <w:trPr>
          <w:trHeight w:val="42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PROPOSTA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REQUERENTE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TÍTULO DO EVENTO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28B" w:rsidRPr="00DB7055" w:rsidRDefault="0099328B" w:rsidP="00E713EF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/>
                <w:bCs/>
                <w:sz w:val="20"/>
                <w:szCs w:val="20"/>
                <w:lang w:eastAsia="pt-BR"/>
              </w:rPr>
              <w:t>RAZÃO DO INDEFERIMENTO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134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161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Gislaine dos Santos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>Coração Maldito em Alma Perfeita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Gay intitulado Coração Maldito em Alma Perfeita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5.10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27ACB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135</w:t>
            </w:r>
            <w:r w:rsidR="00527ACB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Leonardo Pereira do Carmo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Brazil Dubbing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Dublagem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7.1, 8.4 e 15.2.2 </w:t>
            </w:r>
          </w:p>
        </w:tc>
      </w:tr>
      <w:tr w:rsidR="0095627D" w:rsidRPr="00DB7055" w:rsidTr="00B93762">
        <w:trPr>
          <w:trHeight w:val="87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186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Dulcineia Gomes dos Anjos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Ulissas, mulheres urgentes – uma odisseia feminina em homenagem a Clarice Lispector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Ulissas, mulheres urgentes – uma odisseia feminina em homenagem a Clarice Lispector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46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190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Dulcineia Gomes dos Anjos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Ulissas, mulheres urgentes – uma odisseia feminina em homenagem a Clarice Lispector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Ulissas, mulheres urgentes – uma odisseia feminina em homenagem a Clarice Lispector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5.6, 5.25, 5.27 e 8.4 </w:t>
            </w:r>
          </w:p>
        </w:tc>
      </w:tr>
      <w:tr w:rsidR="0095627D" w:rsidRPr="00DB7055" w:rsidTr="00B93762">
        <w:trPr>
          <w:trHeight w:val="124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480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Nilson Cardoso Medeiros Junior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Culture Sound System nas Ruas de Curitiba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8.4, 14.1.1 e 14.1.3 </w:t>
            </w:r>
          </w:p>
        </w:tc>
      </w:tr>
      <w:tr w:rsidR="0095627D" w:rsidRPr="00DB7055" w:rsidTr="00B93762">
        <w:trPr>
          <w:trHeight w:val="415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896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Juliana Horta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Garden Planet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Garden Planet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479"/>
        </w:trPr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7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061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Frederico Chaves Soares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Mineirice Musical em Terras Nordestinas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Mineirice Musical em Terras Nordestinas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5.24, 5.27, 8.4, 14.1.1,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 14.1.3 </w:t>
            </w:r>
          </w:p>
        </w:tc>
      </w:tr>
      <w:tr w:rsidR="0095627D" w:rsidRPr="00DB7055" w:rsidTr="00B93762">
        <w:trPr>
          <w:trHeight w:val="68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105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Antonio Anderson de Sousa Magalhães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no Festival de Cinema FAN em Florianópolis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Cinema FAN em Florianópolis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7.1, 8.4, 14.1.1, 14.1.2 e 14.1.3 </w:t>
            </w:r>
          </w:p>
        </w:tc>
      </w:tr>
      <w:tr w:rsidR="0095627D" w:rsidRPr="00DB7055" w:rsidTr="00B93762">
        <w:trPr>
          <w:trHeight w:val="51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Jorge Rafael Goes dos Santos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MúsicArte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Percussão Rudimentar em Foco!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MúsicArte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Percussão Rudimentar em Foco!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84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Cleberson Diego Gonçalves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Hábito (UM)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Hábito (UM)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85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166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Rodrigo da Silva Camargo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South by Southwest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South by Southwest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 e 14.1.1 (a) </w:t>
            </w:r>
          </w:p>
        </w:tc>
      </w:tr>
      <w:tr w:rsidR="0095627D" w:rsidRPr="00DB7055" w:rsidTr="00B93762">
        <w:trPr>
          <w:trHeight w:val="43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7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303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Victor Freire de Souza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Possível para todos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Possível para todos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5.24, 5.27, 8.4, 14.1.1,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 14.1.3 </w:t>
            </w:r>
          </w:p>
        </w:tc>
      </w:tr>
      <w:tr w:rsidR="0095627D" w:rsidRPr="00DB7055" w:rsidTr="00B93762">
        <w:trPr>
          <w:trHeight w:val="35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311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Elizandra Ribeiro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do Núcleo Acadêmico de Letras e Artes da Literarte em Lisboa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Criação do Núcleo Acadêmico de Letras e Artes da Literarte em Lisboa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 e 14.1.3 </w:t>
            </w:r>
          </w:p>
        </w:tc>
      </w:tr>
      <w:tr w:rsidR="0095627D" w:rsidRPr="00DB7055" w:rsidTr="00B93762">
        <w:trPr>
          <w:trHeight w:val="98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357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João Paulo Freitas Lucena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Conhecendo o desconhecido da política de cultura: desvelando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marcos regulatórios legais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 a sua materialização sob enfoque do serviço social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Conhecendo o desconhecido da política de cultura: desvelando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marcos regulatórios legais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 a sua materialização sob enfoque do serviço social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55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045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Dinorá Couto Cançado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Posse do Núcleo Acadêmico de Letras e Artes de Lisboa, Festival e Visitas Inclusivas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Posse do Núcleo de Artes e Letras de Lisboa, Festival e Visitas Inclusivas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8.4, 8.4.2 e 14.1.3 </w:t>
            </w:r>
          </w:p>
        </w:tc>
      </w:tr>
      <w:tr w:rsidR="0095627D" w:rsidRPr="00DB7055" w:rsidTr="00B93762">
        <w:trPr>
          <w:trHeight w:val="55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360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Fernanda Pessoa de Barros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Exibição do curta-metragem documental Femmes de ménage no Manhattan International Film Festival, em Nova York, organizado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pela World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Youth Alliance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Manhattan International Film Festival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14.1.2 </w:t>
            </w:r>
          </w:p>
        </w:tc>
      </w:tr>
      <w:tr w:rsidR="0095627D" w:rsidRPr="00DB7055" w:rsidTr="00B93762">
        <w:trPr>
          <w:trHeight w:val="55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Raquel Uendi Matusita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Brooklyn Art Space - NY e exposição Phosphorus - SP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Proponente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Brooklyn Art Space - Programa Open Studio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5.2, 8.4 e 8.4.2 </w:t>
            </w:r>
          </w:p>
        </w:tc>
      </w:tr>
      <w:tr w:rsidR="0095627D" w:rsidRPr="00DB7055" w:rsidTr="00B93762">
        <w:trPr>
          <w:trHeight w:val="43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843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Dalmo Cordeiro Galvao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Oficina Ter-Ato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Oficina Ter-Ato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5.2, 5.6, 5.24, 14.1.1 e 1.4.3 </w:t>
            </w:r>
          </w:p>
        </w:tc>
      </w:tr>
      <w:tr w:rsidR="0095627D" w:rsidRPr="00DB7055" w:rsidTr="00B93762">
        <w:trPr>
          <w:trHeight w:val="102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740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Luiz Henrique Pereira Leocádio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FilmeSystem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Uma nova possibilidade na experiência do cinema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FilmeSystem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Uma nova possibilidade na experiência do cinema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 e 5.27 </w:t>
            </w:r>
          </w:p>
        </w:tc>
      </w:tr>
      <w:tr w:rsidR="0095627D" w:rsidRPr="00DB7055" w:rsidTr="00B93762">
        <w:trPr>
          <w:trHeight w:val="40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841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Renata Henrique dos Santos Spitz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Ficunam, da matéria ao processo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Ficunam, da matéria ao processo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872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Abel Luiz Oliveira da Silva Machado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Cordas Brasileiras: oficinas e apresentações musicais de choro e samba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Cordas Brasileiras workshop (Clube do Choro UK) e Ateliers de roda de samba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, samba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enredo e cavaquinho (Sambinho Especial)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5.4, 5.6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870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Alessandra Mendes Leão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 Tabaquera no 30º Festival de Cinema Ibérico e Latinoamericano de Lyon (FR)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30ES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Reflets du Cinema Iberique et Latino-Americain - A Voz Singular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936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Daniel Sobreira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Turnê Trio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Sucupira difundindo a cultura nordestina em países da América do Sul através da música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Forró pé-de-serra: música tradicional brasileira com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Trio Sucupira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5.5, 5.24, 8.4, 8.4.1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928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Cícero dos Santos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Ensaio sobre a invisibilidade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(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Periferias de Mauá)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Ensaio sobre a Invisibilidade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(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Periferias de Mauá)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5.25, 5.27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677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Valdir Marino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Dentro e Fora das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Linhas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 - Festival de Teatro de Curitiba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551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Cooperativa Paulista de Teatro / Camila Ladeira Scudeler Rinaldi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teatral Os filhos da Dita, do Grupo Arlequins, no IX Festival Nacional de Teatro de Bahía Blanca - Argentina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IX Festival Nacional de Teatro de Bahía Blanca - Argentina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5.1, 5.5, 5.24, 5.25, 5.27, 14.1.1,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15 0004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Waldane Pires Amaro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Simples Inovação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Simples Inovação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007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Cibele Priscila Dametto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Diversidade Cultural: Uma proposta de disseminação da cultura Africana no contexto Escolar Público da Cidade de Florianópolis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Cultural Leadership Training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897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Ernesto Victoriano Molinero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“Sonhos” no 26ème Rencontres de Toulouse – Festival Cinélatino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26ème Rencontres de Toulouse – Festival Cinélatino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8.4, 8.4.1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947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Dalmo Cordeiro Galvão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Ter-ato no CIC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Oficina de apresentação das artes cênicas: Ter-Ato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5.1, 5.6, 5.10, 5.24, 8.4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738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Aluizio Quintino da Hora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Luau em Copacabana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Curso: Produção de Eventos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5.2, 5.10 e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428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Francisco Junior Dos Santos Coelho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Canto do Uirapuru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Artística Musical: O Canto Do Uirapuru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774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Johnny Soares Lamas Junior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Rio que eu quero ver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Rio que eu quero ver - Show de música e poesia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14.1.3 e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015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Sérgio Kerdman Bloch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Documentário Na Boca do Povo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Brésil en Mouvements itinérant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783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Claudio Ribeiro da Costa Taveira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Teatral - Relações Perigosas - Fringe 2014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Relações Perigosas - Fringe 2014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5.5 e 5.24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Kellen Melo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5.24, 5.27, 7.1, 8.4, 14.1.1,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243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Kelly Cocco Rosendo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Intercâmbio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cultural novos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conhecimentos e tecnicas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Curso de Producao musical avancada.  Som 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musica,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producao e criacao musical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7.1, 8.4, 14.1.1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398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Delmar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GlÜck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Capacitação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Capacitação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Daniel Maciel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e Difusão Cultural do Ministério da Cultura (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MinC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General English Course Intensive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7.1, 8.4, 14.1.1,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796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Renata Lopes de Barros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Desenvolvimento Financeiro para o Audiovisual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Producing: Movie Magic Budgeting &amp; Scheduling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123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Luciano Evangelista de Pontes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Ilustração em Sàrmede Itália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Criação de imagens,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construir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sonhos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425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Daniela Andrade Jara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de Trabalho no II Congresso Mundial de Comunicação Ibero- Americana. O trabalho intitulado: Complementos para a história da beleza: o potencial de sentidos do rosto feminino construído pela moda na contemporaneidade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II Congresso Mundial de Comunicação Ibero- Americana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25564F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</w:t>
            </w:r>
            <w:r w:rsidR="0025564F" w:rsidRPr="00DB7055">
              <w:rPr>
                <w:rFonts w:asciiTheme="minorHAnsi" w:hAnsiTheme="minorHAnsi" w:cs="Arial"/>
                <w:bCs/>
                <w:sz w:val="20"/>
                <w:szCs w:val="20"/>
              </w:rPr>
              <w:t>3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</w:t>
            </w:r>
            <w:r w:rsidR="0025564F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Tatiana Soares Gonçalves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Valores da arte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Formação em artes visuais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Elton Caramante Antunes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As multifaces de Madonna enquanto manifestação do contemporâneo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II Congresso Mundial de Comunicação Ibero-americana (Confibecom 2014)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Darlon Santos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Poesia e Convivência Integral. Chopo - UNAM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Sonora Câmbio 14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Harmonipan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683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Alba Christina Bomfim Souza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ICI New York City 2014 Conducting Workshop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ICI New York City 2014 Conducting Workshop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836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João Pedro Attuy Garcia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Cidade em Cena - Trilha Sonora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Residencia Cidade em Cena, dentro do Villes en Scene e do Fesrtival de Teatro de Avignon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474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Humberto Ramos Teixeira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Intercambio Cultural com Northern Illinois University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Percussion Studies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141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674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Janaina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Sant´Ana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Cinquini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Formacao em Roteiro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Session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formation - Le Scenario - Centre Europeen de Formation a la Production de Films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194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André Ribeiro de Barros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Cultura de Arte e Moda na cidade de NYC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Fashionfilm: The Culture of Fashion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839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Jefferson Riveira Coimbra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Paixão na Prática (explorando novas abordagens na atuação em Shakespeare)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Passion inPractice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br/>
              <w:t>Exploring fresh approaches to acting Shakespeare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866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Maria Lucia Sciamarelli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Escrita Criativa tendo como base a experiência pedagógica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Tesol Arabia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855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Fabrícia Almeida Batista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Nação em Superfície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RedPoint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Artists Residencie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14.1.1(d)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792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Eduardo Ferreira Fernandes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Cursos de Capacitação em Gestão Cultural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Jornada Projetos Culturais / Inovação em Projetos Culturais / Mercado de Artes Visuais / Captação de Recursos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665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Silvana Barretto Rezende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vídeo como prática artística</w:t>
            </w:r>
            <w:proofErr w:type="gramEnd"/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Obra de Arte Total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5.2, 8.4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480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Diane Sousa da Silva Lima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Experiência Brasil – Londres: design como ferramenta de inovação social na Economia Criativa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Experiência Brasil – Londres: design como ferramenta de inovação social na Economia Criativa - Residência Artística no Estúdio Assemble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8.4.1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365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Marina Silva Fraga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e pesquisa em Tradição Oral na Associação Grãos de Luz e griô - Chapada Diamantina-BA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Pedagogia griô e vivência em comunidades de tradição oral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8.4, 8.4.2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338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Leonardo Araujo de Assis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AV Festival 14: Extraction Internacional Festival of Art, Music and Film/ Apoio ao Curso Profissionalizante Introduction to Curating Contemporary Art Exhibitions pela University of the Arts London – Chelsea College of Arts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AV Festival 14: Extraction Internacional Festival of Art, Music and Film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5.6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143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289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Ulisses Moisés Carvalho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Esquizofonias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In-Sonora - VII Mostra de Arte Sonora e Interativa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641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Alder Augusto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 Rede da Resistência da Cultural Negra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 Rede da Resistência da Cultural Negra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485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Duane Bahia Benatti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Residencia artística No Lugar, Quito, Equador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Programa de Residências por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Convocatória 2013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 e 5.24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8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537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Jorge Linemburg Junior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prática da rabeca no boi potiguar: os toques do Mestre Damião Rabequeiro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prática da rabeca no boi potiguar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878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Rodrigo de Almeida Rasquinha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cultural Hip-Hop camp Boston USA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Hip-Hop Dance Camp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7.1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375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Maykon Damião de Souza Cruz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Intercambio Brasil X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Espanha - Capoeira Gerais</w:t>
            </w:r>
            <w:proofErr w:type="gramEnd"/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técnico e intercambio cultural de membros do grupo Capoeira Gerais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961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Renata de Freitas Bonvino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Estudo sobre fotografia, arte, moda e comportamento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Máster en Producción e Investigación Artística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5.6, 5.11, 5.24, 7.1, 8.4, 14.1.1,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Rudolfo Auffinger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Eixo III - Workshop de Produção Audiovisual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Workshop Intensivo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semanas em Produção (Intensive 4-Week Producing Workshop)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14.1.3 e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970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Gehad Ismail Hajar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capacitação em roteiro cinematográfico para alunos de língua portuguesa na EICTV, Cuba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roteiro cinematográfico para alunos de língua portuguesa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14.1.1,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861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Adriana Marquez de Avelar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Cook Móvel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Duelo de Restos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1.1, 1.2, 7.1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974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Henrique Iwao Jardim da Silveira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Manufactuur: Flauta-Ícone-Vértbebra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residência/evento que nos abrigará chama Manufactuur, e é realizada pelo De Bijloke, centro cultural da cidade de Gent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5.5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088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Marcílio de Castro Duarte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Cidades Criativas - A cultura como eixo do desenvolvimento sustentável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Extensão Universitária em Turismo Cultural e Cidades Criativas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142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Diogo Blanco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- Finlândia Arteles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Arteles Creative Residency Program 2014 (Arteles Programa de Residência Criativa 2014)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7.1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048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Raissa Frutuoso de Almeida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do turismo cultural na cidade de Fortaleza/CE através de eventos de artes visuais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do turismo cultural na cidade de Fortaleza/CE através de eventos de artes visuais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914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Daniele Reiter Chedid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em Regime Estético da Arte, Imagem e Fotografia Cinematográfica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presencial no Aisthesis: grupo de estudos e pesquisas em História, Arte e Estética / Curso de Fotografia com ênfase em Fotografia Cinematográfica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5.24, 8.4 e 14.1.2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538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Artur Mateus Brondani Rabelo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Musical: Estudo de Piano Erudito em Melbourne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Piano Clássico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358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Ayune Maisano Namur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Diálogos Brasileiros com a Commedia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dell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Arte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Curso de quatro meses de Italiano para Estrangeiros na escola Bertrand Russell, em Padova, norte da Itália.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) Curso de imersão em Commedia dell Arte no Teatro Studio Maschera – Associazion Culturale - com residência artística no Lago de Santa de Croce; estudando o corpo, a voz e a máscara por doze dias intensivos.- Workshop Internazionale Residenciale: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Commedia dell Arte, educazione vocale e construzione maschere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 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051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Jose Brasil de Matos Filho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Eurochestries 2014 - Visita Técnica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Reunião de Avaliação e Planejnamento do 25º Festival Internacional Eurochestries de Orquestras Jovens (Eurochestries: Festival Internacional Eurochestries d'Orchestres de Jeunes)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5.24, 8.4, 14.1.2, 14.1.3 e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055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Angélica de Jesus dos Anjos Rodrigues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Brasil começa no Meio do Mundo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Brasil começa no Meio do Mundo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5.2, 5.10, 5.25, 8.4 e 8.4.1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973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Jony Wesley Santos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Mundo Que Fala Conhecer, Conviver e Compartilhar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Intensive Program English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1.1, 1.2, 5.24, 8.4, 8.4.2,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045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Carlos Henrique Castro da Penha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de encontro Casarodante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Taller de dança y creación Casarrodante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5.24, 8.4, 14.1.2 e 14.1.4 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067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Thiago Lima Sampaio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Architeliè Brasil Design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DC Viver Curso Anual de interior Design - Opção 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7.1, 8.4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057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Paula Cristina Campos Rodrigues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Arte na cabeça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Arte em Couro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7.1 e 8.4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094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Luciene Aline Rodrigues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extenção em mídias digitais e estratégias online na Universidade de Harvard nos Estados Unidos e oficina cultural para jovens em Bom Jesus da Penha como contrapartida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extenção em mídias digitais e estratégias online na Universidade de Harvard nos Estados Unidos e oficina cultural para jovens em Bom Jesus da Penha como contrapartida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 e 5.27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099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Paula Maria Garulo y Klein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Makumbando na pesquisa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Makumbando na pesquisa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5.6, 5.10, 5.24, 8.4, 14.1.1, 14.1.2 e 14.1.3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Gerusa de Alkmim Radicchi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Capacitação em Preservação do Patrimônio Cultural Arqueológico: especialização no Instituto Superior de Conservação e Restauração Yachay Wasi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Sessões presenciais do Primeiro Módulo do Diplomado Virtual de Conservação de Objetos Aqrueológicos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15.2.2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964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Salomão Braga Bezerra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Vivência linguístico-cultural “Interamericanidades”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Personalizado de Espanhol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1.1 e 1.2 </w:t>
            </w:r>
          </w:p>
        </w:tc>
      </w:tr>
      <w:tr w:rsidR="0095627D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879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João Pedro Zuccolotto Rodrigues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Colecionando Arco Íris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Humber - Curso FOTO 806 Portrait Photography 2 (Student Number: 826267916)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14.1.2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137 185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Dulcineia Gomes dos Anjos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RESSONÂNCIAS Brasil – Berlim: visões urbanas entre Memória e Utopia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137 189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Dulcineia Gomes dos Anjos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RESSONÂNCIAS Brasil – Berlim: visões urbanas entre Memória e Utopia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137 192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Dulcineia Gomes dos Anjos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RESSONÂNCIAS Brasil – Berlim: visões urbanas entre Memória e Utopia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8.4, 14.1.1, 14.1.2 e 14.1.3.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133 577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Flávia Muniz Cirilo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Flávia Muniz - Descalços sobre a Terra</w:t>
            </w:r>
            <w:proofErr w:type="gramEnd"/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Descalços sobre a Terra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5.5,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138 791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Mathieu Jean François Sebastien Duvignaud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no Palmer Sculpture Biennial 2014 (Bienal Palmer de esculturas ao ar livre), na Austrália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Palmer Sculpture Biennial 2014.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144 229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Paula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Paula da Silva, Raiz Forte, Show em Comemoção dos Dez anos de Carreira no Exterior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Turnê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Ana Paula da Silva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Expecial 10 anos de Carreira no Exterior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5.27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147 431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Bernardo Kucinski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Nunca Mais - Brasilientage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147 224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DELB Assessoria e Consultoria Ltda.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Encontros Técnicos de Cultura e Sustentabilidade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FIBOPS Encontros Técnicos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1.2, 1.4.10, 5.1, 5.3, 5.10, 5.24, 5.25, 5.27, 8.4.1, 8.4.2, 14.1.1, 14.1.2, 14.1.3, 14.1.4 e 14.1.5.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147 402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Ivanildo Soares Machado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Viajem a Portugal para o Festival de Animação MONSTRA em Lisboa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MONSTRA Festival - Festival de Animação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 e 14.1.3.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148 534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Alfredo José Moura de Assis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Palestra: Os rumos da Composição e da Teoria Musical no Brasil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Palestra Rumos da Teoria Musical e da Composição no Brasi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8.4.2, 14.1.1 "c e d"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148 442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Cristiano Araújo Lopes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Goiaba Rock Austin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Goiaba Rock Austin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 "a, c e d", 14.1.2.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149 802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Hellenmarie Emanuelle Rafael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Mais Teatro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8.4, 14.1.1, 14.1.2 e 14.1.3.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147 173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Daniella Cristina Domingues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Expansão e retração: formas imaginárias de reorganização do espaço urbano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Paradise Air (Artist In Residence)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Subitens 5.2, 5.27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 8.4.1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148 594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Sandoval Ferreira Leite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Sandoval Ferreira Prosa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, Rima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 Cordel Humor Rimado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FRINGE- Festival de Teatro de Curitiba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147 153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Rafael Chiomento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do 1º intercâmbio de capoeira em Terrassa - Catalunã - Espanha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Berimbau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Chamou eu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vou eu vou. - TERRASSA, Cataluña - ESPANHA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5.19, 5.27, 7.1 e 8.4.1.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144 179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Priscila Bichuette Jácomo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Cuidado Frágil no FRINGE 2014 - Festival de Teatro de Curitiba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23o. Festival de Teatro de Curitiba - FRINGE Curitiba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527, 8.4.1, 8.4.2, 14.1.1"b"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147 308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Elisama da Silva Goncalves Santos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Elisama Gonçalves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Intercambio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Cultural Brasil-Portugal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DME (Festival Dias de Música Eletroacústica) - Intercâmbio Cultural Brasil-Portugal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148 785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Lamartine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Rimologia Manauara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Seminário de Enfrentamento ao Genocídio da Juventude Negra, Pobre e Periférica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5.5, 5.24, 14.1.1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149 873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Pedro da Costa Novaes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Exibição do Curta-Metragem Nostalgia no American Documentary Film Festival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American Documentary Film Festival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5.20, 5.27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147 359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Tiago Augusto Silva dos Santos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no Festival Protagonista IL Mandolino e Show/Workshop no Clube do Choro UK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Protagonista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Mandolino- IV Edizione ( Estrelando o Bandolim- 4ª Edição)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8.4.2, 14.1.1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149 924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André Lima Sampaio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Afro Mandinga: Expressão Musical e Integração África – Brasil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AfroMandinga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: Expressão Musical e Integração África –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Brasil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 Subitens 5.2, 5.5, 5.24, 5.25, 5.27,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8.4.1 e 14.1.1 "d"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150 033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Charlene Sales Bicalho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Websérie Raiz Forte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Exposição "Mulheres Negras - obscura beleza do Brasil"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Subitens, 5.24, 5.25, 5.27, 8.4.1, 8.4.2 e 14.1.1 "d"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149 982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Igor Pereira Conde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do grupo Caramuela e Workshop de Percussão Brasileira em Paris, França, em março de 2014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Show Caramuela em Paris;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Workshop de Percussão Brasileira;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5.5,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149 905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Nizete Alves Pimenta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Bordados do Bumba-meu-boi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Bordados do Bumba-meu-boi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1.2, 5.2, 5.3, 5.24, 5.25, 5.27, 8.4.1, 8.4.2, 14.1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150 036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Marcos Teles de Alcântara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Lendas de Suruaca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5.24,5.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25, 5.27 e 14.1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140 942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Fábio Sousa Araújo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importância do gênero música no processo de ensino - Aprendizagem em uma escola de Araguaína - TO: Análise Semiótica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141 412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Fábio Sousa Araújo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importância do gênero música no processo de ensino - Aprendizagem em uma escola de Araguaína - TO: Análise Semiótica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importância do gênero música no processo de ensino - Apredizagem em uma escola de Araguaína - TO: Análise Semiótica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1.2, 5.24, 5.25, 5.27, 7.1, 8.4.1, 8.4.2, 14.1.1, 14.1.2,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144 305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Emerson Luis de Souza Binhardi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Aulas de Capoeira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Capoeira Regional e Benguela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1.2, 5.3, 5.10, 5.24, 5.25, 5.27, 8.4.1, 8.4.2, 14.1.1, 14.1.2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138 220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Leandro Schirmer Silveira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Artístico em Produção Musical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Curso: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Produtor Musical Garnish School Los Angeles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147 254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Leandro Schirmer Silveira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Artístico em Produção Musical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Curso: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Produtor Musical Garnish School Los Angeles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5.24, 7.1 e 14.1.2.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145 986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Davi Bezerra de Souza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Literatura, história e memória cultural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147 220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Raphael Fillipe Cordeiro de Lima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Goiaba Rock Austin - South by Southwest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Goiaba Rock Austin - South by Southwest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Subitens 1.2, 5.3,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5.10, 8.4 e 8.4.1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147 277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Caio César Alencar de Sena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Trilhas Interpretativas: possibilidades e conflitos no etnoturismo em territórios indígenas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145 955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Luis Felipe Radicetti Pereira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Conferência da Alta Escola Pedagógica de Fribourg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Colóquio Internacional: Favorecer a Aprendizagem da Música: Qual parceria entre as Escolas Públicas e as Escolas de Música?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 e 5.24.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145 978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Michel Corrêa Capeletti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Finalização da formação em Técnica Alexander - aprofundando uma abordagem somática para dança.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Finalização da formação como professor na ETABA - Escuela de Técnica Alexander de Buenos Aires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148 481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Ricardo Augusto Magron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Capacitação Music Video with Rolling Stone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4-Week Music Video with Rolling Stone 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1.4.10, 5.24, 14.1.4, 14.1.5.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148 635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Jorge Antunes Ribeiro Junior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 de Festival Multilinguagem no Exterior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South by Southwest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"b", 14.1.2, 14.1.3 e 15.2.2.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147 438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Raoni Figueiredo Belo de Carvalho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Imersão ao Centro de Teatro do Oprimido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Prática de Jogos no Teatro do Oprimido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14.1.2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148 440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Andréia de Oliveira Souza Previtali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da atriz Andréia Previtali para o Odin Week Festival, em Holstebro, Dinamarca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Odin week Festival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148 458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Lucas Bonini Barbosa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Intercâmbio cinematográifco de Lucas Bonini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 Labor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Berlin - Alemanha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alquimia do cinema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15.2.2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145 520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Wagner Chrissante Pereira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Intercambio de especialização e aperfeiçoamento em Artes Visuais na Gnomon School of Visual Effects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Digital Painting (Pintura Digital)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147 240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Hellen Medeiros Kazan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Inglês, câmera e arte: uma proposta de Intercambio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Curso: "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Inglês como Segunda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Lingua", na Instituição Language Studies International - LSI, unidade Berkeley ( California, EUA) com carga horaria de 20 horas semanais e duraçãos de 12 semanas.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Subitens1.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1 , 1.2 e 5.3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148 466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Tatiana Giovannone Travisani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Residência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artística/acadêmica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no Máster Oficial en Artes Visuales y Multimedia da Universidad Politécnica de Valencia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Máster en Artes Visuales y Multimedia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Universitat Politecnica de Valencia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1.4.10 e 5.24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148 507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Thiago Correa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Aperfeiçoamento de Técnica Circense Thiago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Formation Profissionnelle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d` artistes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 cirque 2013/2015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"b, c", 14.1.2 e 14.1.3.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148 773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Samuel Barroso Rosmaninho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 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Olhos da Alma - Despertar é Preciso 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sobre História da Arte/Arte-Escultura. - Pesquisas sobre técnicas de reciclagem criativa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149 877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Clarissa Rêgo Teixeira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Curso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hANDling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extensivo e Residência Artística AND_Lab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Curso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hANdling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extensivo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133 731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Aspasia Mariana Santos Melo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no ateliê corpos e interatividade - continuidade de formação de artista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Atelie Corpos e Interatividade DEMA 5 -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EMAFructidor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148 520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Carlos Alberto Ferreira Alves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Treinamento Michael Chekhov Brasil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Treinamento Michael Chekhov, ministrado no Instituto Michael Chekhov Brasil, sediado no Rio de Janeiro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149 834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Elisete Jeremias Pereira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Copa de Cena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Copa de Cena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149 955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Camila Santos de Souza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França: o idioma, a cultura e a moda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Francês Geral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1.1, 1.2, 5.3, 5.27 e 8.4.1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149 952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David da Cunha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Laboratório avançado: O Corpo da Organicidade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Laboratório Avançado: O Corpo da Organicidade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5.19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150 010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Renata de Freitas Bonvino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Mestrado em fotografia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Pós-Graduação em Fotografia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150 008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Luiza Esper Berthoud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capacitação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Hope Ginsburg: Objects in Transition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5.24, 5.27, 8.4.1, 8.4.2, 141.1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149 931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Janaína de Lima Castro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Corpo Identidade Cidade Relações entre a urbanidade e a dança contemporânea paulistana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Palestra de autoria própria sobre dança contemporânea paulistana na cadeira de crítica da arte e dança.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140 548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Leticia Liesenfeld Erdtmann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Workshop Promoção, Mediação e Animação da Leitura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Pós-graduação em Livro Infantil da Universidade Católica de Lisboa (Faculdade de Ciências Humanas)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 e 14.1.3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149 985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Diego Otniel Florentino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Oficina de Dramaturgia Seriada em Los Angeles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How to Pitch Your Television Pilot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br/>
              <w:t>Thrills and Chills: Writing Thrillers and Paranormal Tales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5.27, 7.1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149 990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Rodolfo de Moura Reis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Manifesto Cultural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Manifesto Cultural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5.24, 5.25, 5.27, 8.4.1, 8.4.2, 15.2.2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148 772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Marcelo Bulgarelli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dança da pizzica no trabalho do ator: Tradições corporais entre Brasil e Itália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Residenza Artistica "CORPO TEATRALE"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- le dinamiche interculturale  (Residência artística "Corpo teatral"- dinâmicas interculturais).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149 854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Ramon Santos de Castro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NomeProjeto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Residência Artística: Memória e Protagonismo Social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Memoria y Protagonismo Social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149 848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Sérgio Ricardo de Godoy Lima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No Passo do Frevo: suas origens, transformações e histórias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VIII Coloquio Internacional de Musicología / I Conferencia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Asociación Regional de la Sociedad Internacional de Musicología para la América Latina y el Caribe (ARALC/IMS)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15.2.2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150 039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Raquel Ribeiro de Souza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francês no Canadá para aperfeiçoamento do idioma falado, e melhor compreensão da literatura francesa sobre patrimônio, em especial os centros históricos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Intensivo de Francês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7.1 e 14.1.2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148 644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Carlos Lopes Lucinda Telhada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Canção de protesto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pós ditadura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: similaridades (ou não) da jovem música no Brasil e Argentina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 de campo da cultura de rua argentina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1.2, 5.3, 5.10, 5.25, 5.27, 8.4.1,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150 066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Carlos Renato Ferreira Baracho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“Trans-Remix-Ação (Desenvolvimento, Processo e Experienciação como objeto artístico)” - MASTER en PRODUCCIÓN E INVESTIGACIÓN ARTÍSTICA. Màster universitari: Producció i Recerca Artística | Facultad de Bellas Artes | Universitat de Barcelona – Catalunya/Espanha. (por 10 meses em solo Espanhol)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 e 14.1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148 568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Mayton George do Nascimento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Drawing and Portfolio na Cambridge Galleries no Canadá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Drawing and Portfolio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5.27, 8.4.1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149 901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Amanda Rodrigues Marqui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Músicas e festas tradicionais do povo Baniwa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Musicalidade e festas tradicionais Baniwa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7.1, 14.1.2 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147 199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Reinaldo Honório Toledo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Viola Beiroa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Curso de Viola Beiroa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150 052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Danilo Henrique de Castro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Especialização em Cinema: com ênfase em Produção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Especialização em Cinema: com ênfase em Produção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150 091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Diego Benevides Nogueira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Roteiro Cinematográfico na Academia Internacional de Cinema (AIC)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Roteiro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5.24, 5.25, 5.27, 8.4.1, 8.4.2 e 14.1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149 859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Alessandro de Cristo Moleta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Bateria e Percussão para Ritmos Brasileiros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bateria e percussão em ritmos brasileiros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5.27,8.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4.1 e 8.4.2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149 927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Gildo Antonio Vicente da Silva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Mulheres do Campo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1.4.10,5.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24,5.25,5.27, 7.1, 8.4.1, 14.1.4 e 15.2.2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150 029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Aline Chaves Rabelo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Aos olhos dos museus: acervos etnológicos e história das populações tradicionais tanzanianas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Aos olhos dos museus: acervos etnológicos e história das populações tradicionais tanzanianas"</w:t>
            </w:r>
            <w:proofErr w:type="gramEnd"/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8.4.1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144 275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Fabiana Nunes dos Santos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Estética e etnicidade no mundo do trabalho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Rede Experimentação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Cambio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/14.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Harmonipan Studio e Museu Universitário Chopo- UNAM.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Evento Cambio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14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5.23, 5.24, 5.25, 5.27, 14.1.1 "d"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148 609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Anna Beatriz Mattos Pereira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Estranhar Pessoa(s): Aprofundamento de Estudos Literários em Literaturas de Língua Portuguesa, auxílio para participação do Colóquio O Dia Triunfal de Fernando Pessoa.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Colóquio Internacional "Dia Triunfal de Fernando Pessoa"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5.27, 8.4.1, 8.4.2 e 14.1.2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147 178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Priscila Dias Batista Vieira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 Arte como produção de sentido e estratégia de resistência para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um outro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olhar sobre a Loucura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 Arte como produção de sentido e estratégia de resistência para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um outro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olhar sobre a Loucura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5.24 e 14.1.2 </w:t>
            </w:r>
          </w:p>
        </w:tc>
      </w:tr>
      <w:tr w:rsidR="000320C7" w:rsidRPr="00DB7055" w:rsidTr="00B93762">
        <w:trPr>
          <w:trHeight w:val="5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140 233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Rogerio Cecilio da Costa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 sobre a relação entre a música de Angola e a música negra brasileira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Pesquisa de campo sobre a relação entre a música de Angola e a música negra brasileira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5.24, 7.1, 14.1.1 (b e c), 14.1.3 e 15.2.2 </w:t>
            </w:r>
          </w:p>
        </w:tc>
      </w:tr>
    </w:tbl>
    <w:p w:rsidR="000320C7" w:rsidRPr="00DB7055" w:rsidRDefault="000320C7" w:rsidP="007A7CE8">
      <w:pPr>
        <w:jc w:val="center"/>
        <w:rPr>
          <w:rFonts w:asciiTheme="minorHAnsi" w:hAnsiTheme="minorHAnsi" w:cs="Arial"/>
          <w:bCs/>
          <w:sz w:val="20"/>
          <w:szCs w:val="20"/>
          <w:lang w:eastAsia="pt-BR"/>
        </w:rPr>
      </w:pPr>
    </w:p>
    <w:p w:rsidR="005E4097" w:rsidRPr="00DB7055" w:rsidRDefault="005C4554" w:rsidP="00E659C0">
      <w:pPr>
        <w:numPr>
          <w:ilvl w:val="0"/>
          <w:numId w:val="2"/>
        </w:numPr>
        <w:tabs>
          <w:tab w:val="clear" w:pos="720"/>
          <w:tab w:val="num" w:pos="1068"/>
        </w:tabs>
        <w:ind w:left="1068"/>
        <w:jc w:val="both"/>
        <w:rPr>
          <w:rFonts w:asciiTheme="minorHAnsi" w:hAnsiTheme="minorHAnsi" w:cs="Arial"/>
          <w:sz w:val="20"/>
          <w:szCs w:val="20"/>
        </w:rPr>
      </w:pPr>
      <w:r w:rsidRPr="00DB7055">
        <w:rPr>
          <w:rFonts w:asciiTheme="minorHAnsi" w:hAnsiTheme="minorHAnsi" w:cs="Arial"/>
          <w:sz w:val="20"/>
          <w:szCs w:val="20"/>
        </w:rPr>
        <w:t>R</w:t>
      </w:r>
      <w:r w:rsidR="005E4097" w:rsidRPr="00DB7055">
        <w:rPr>
          <w:rFonts w:asciiTheme="minorHAnsi" w:hAnsiTheme="minorHAnsi" w:cs="Arial"/>
          <w:sz w:val="20"/>
          <w:szCs w:val="20"/>
        </w:rPr>
        <w:t>equerimentos de grupos</w:t>
      </w:r>
    </w:p>
    <w:p w:rsidR="005E4097" w:rsidRPr="00DB7055" w:rsidRDefault="005E4097" w:rsidP="007A7CE8">
      <w:pPr>
        <w:jc w:val="center"/>
        <w:rPr>
          <w:rFonts w:asciiTheme="minorHAnsi" w:hAnsiTheme="minorHAnsi" w:cs="Arial"/>
          <w:bCs/>
          <w:sz w:val="20"/>
          <w:szCs w:val="20"/>
          <w:lang w:eastAsia="pt-BR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2055"/>
        <w:gridCol w:w="2764"/>
        <w:gridCol w:w="2694"/>
        <w:gridCol w:w="1842"/>
      </w:tblGrid>
      <w:tr w:rsidR="0099328B" w:rsidRPr="00DB7055" w:rsidTr="0051729F">
        <w:trPr>
          <w:trHeight w:val="453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DB7055" w:rsidRDefault="0099328B" w:rsidP="00E11F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  <w:t>PROPOSTA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28B" w:rsidRPr="00DB7055" w:rsidRDefault="0099328B" w:rsidP="00E11F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  <w:t>REQUERENTE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9328B" w:rsidRPr="00DB7055" w:rsidRDefault="0099328B" w:rsidP="00E11F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8B" w:rsidRPr="00DB7055" w:rsidRDefault="0099328B" w:rsidP="00E11F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  <w:t>TÍTULO DO EVENTO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8B" w:rsidRPr="00DB7055" w:rsidRDefault="0099328B" w:rsidP="00E11F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eastAsia="pt-BR"/>
              </w:rPr>
              <w:t>RAZÃO DO INDEFERIMENTO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134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310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Maycon Douglas Modesto Lopes / Grupo de Teatro universitário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rua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UFPa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Raça Vira-Lata: Pelos Caminhos dos Invisíveis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Raça Vira-Lata: Pelos Caminhos dos Invisíveis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5.25, 5.27 e 8.4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506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Helena Leite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Mauro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Comunicação de dois trabalhos de pesquisa teatral (Corpo e Voz) no X Ciclo de Conferências Internacionais de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PesquisasTeatrais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promovido pela Universidade Central do Rajastão/India.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 Conferência Internacional de Sociedade Indiana de Teatro de Pesquisa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5.12.2 e 7.1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143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487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Companhia Cultural Ciranduís / Lindemberg da Silva Bezerra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XIV Encontro Nacional da Rede Brasileira de Teatro de Rua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XIV Encontro Nacional da Rede Brasileira de Teatro de Rua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5.1, 5.24, 8.4, 14.1.1, 14.1.2 e 14.1.3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7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429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Emerson da Silva / A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Baba de Mumm-ra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Rock do Tocantins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Ultrapassando Fronteiras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Goiaba Rock Austin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8.4,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8.4.2 e 15.2.2 </w:t>
            </w:r>
          </w:p>
        </w:tc>
      </w:tr>
      <w:tr w:rsidR="0095627D" w:rsidRPr="00DB7055" w:rsidTr="0051729F">
        <w:trPr>
          <w:trHeight w:val="417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14 5878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Eder Afonso Fernandes / Trio Alvorada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Trio Alvorada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Tour Europa 2014 divulgação do 3º disco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Trio Alvorada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Tour Europa 2014 divulgação do 3º disco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5.23, 5.25, 5.27, 7.1, 8.4 e 14.1.2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7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246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Diogo Prado Fleury de Andrade / Hellbenders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Hellbenders e o Brasil no Festival South by Southwest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South by Southwest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189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Rafael Luiz de Aquino / Coletivo Beat Selecter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Coletivo Beat Selecter e Sistema kakaluta vão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à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Gana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Festival Back to The Roots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5.10 </w:t>
            </w:r>
          </w:p>
        </w:tc>
      </w:tr>
      <w:tr w:rsidR="0095627D" w:rsidRPr="00DB7055" w:rsidTr="0051729F">
        <w:trPr>
          <w:trHeight w:val="789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4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108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União Recreativa e Cultural Bumba-meu-boi da Lua (Boi da Lua) / Washington Luis Rocha Coelho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do Boi da Lua na Itália: as relações que se cruzam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do Boi da Lua na Itália: as relações que se cruzam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5.1, 8.4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663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Anita Soares de Souza Chaves / Companhia de Quatro Mulheres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Ricardo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Teatro de Curitiba - 23a edição - Mostra FRINGE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8.4, 8.4.1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838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Maura de Andrade Novo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Contemporary Brazilian Printmaking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Contemporary Brazilian Printmaking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5.5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596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Kelly Soraia Campos / Núcleo Anauê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Ginga Mundo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Capoeria Workshops 2014 - Realização Grupo Anauê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5.24, 8.4, 14.1.3 e 15.2.2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956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Fátima Queiroz de Freitas / Companhia de Teatro Rosa Carmo Queiroz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Memórias da Trindade no FRINGE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 2014 - Festival de Teatro de Curitiba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15.2.2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734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Clodoaldo Procópio / Cauê Procópio e a Casca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Cauê Procópio e a Casca - Show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Somos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Muitos Munique Alemanha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Música na Casa, Cauê Procópio e a Casca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Show Somos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Muitos (casa do Brasil - Munique) / Show Somos Muitos - Cauê Procópio e a Casca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646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Ahnis Fraga do Nascimento / Choro Novo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Choro Novo - Sotaques &amp; Influências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Clube do Choro UK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5.4, 5.6, 8.4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419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Silvia Gomes D'Almeida / Cia Sem Licença de Teatro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Copacabana Mix no Fringe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 2014 - Festival de Teatro de Curitiba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8.4.1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950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Daniel Cortês de Medeiros / Fino Coletivo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Fino Coletivo no Nordeste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Fino Coletivo no Nordeste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14.1.1, 14.1.2 e 14.1.3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823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Marcio Antonio Januario Batista / Cia Completa Mente Solta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Filhos deste Solo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Filhos deste Solo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5.10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748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Silvia Ikeda Ribas / Rosa Flamingo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música de Tiê e Naná Rizinni em uma miniturnê pelos Estados Unidos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South By Southwest e A música de Tiê e Naná Rizinni em uma miniturnê pelos Estados Unidos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5.24 e 14.1.3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Adilson Roberto Siqueira / Movère Poéticas Cenicas e Performáticas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Movère - Tu Não te Moves de Ti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Tu Não Te Moves de 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5.24 e 14.1.2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984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Relrison Domingos da Silva / a cultura cristã na cidade das igrejas: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charlotte</w:t>
            </w:r>
            <w:proofErr w:type="gramEnd"/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cultura cristã na cidade das igrejas: Charlotte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Associação Evangelística Billy Graham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1.1 e 1.2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949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Ana Paula de Abreu Dias / Espetáculo - Estamira - Beira do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Mundo - Festival Teatralia em Madrid na Espanha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Espetáculo - Estamira - Beira do Mundo - Festival Teatralia em Madrid na Espanha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Teatralia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 e 14.1.2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966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Lerisson Ferreira de Oliveira / Grupo Musical Cuíca Elétrica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Grupo Musical Cuíca Elétrica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Apresentação - "Cuíca Elétrica" no Amsterdam Music Pub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CB7C51">
        <w:trPr>
          <w:trHeight w:val="416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558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Nathália de Sousa Faria / Nathy Faria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Saindo do Lugar no Grito Rock Thessaloniki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Grito Rock Thessaloniki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 e 14.1.2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C41F61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C41F61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038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Bruno de Souza Pereira / A Ópera da Cidade Preta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 Ópera da Cidade Preta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Musical: "A Ópera da Cidade Preta"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C41F61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C41F61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083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João Francisco Negreiros Abreu / Embaixadores do Empreendedorismo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Difusão do espírito empreendedor do brasileiro na Europa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JADE Spring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Meeting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1.1, 1.2, 5.24, 7.1, 8.4, 14.1.1, 14.1.2 e 14.1.3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C41F61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C41F61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058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Paula Maria Garulo y Klein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Makumbando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Makumbando no Bembé do Mercado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5.6, 5.10, 5.24, 8.4 e 14.1.3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C41F61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C41F61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097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Instituto Ambiente em Movimento / Lucas Sielski de Oliveira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do Instituto Ambiente em Movimento no Primeiro Seminário de Cultura e Desenvolvimento Ambiental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Primeiro Seminário de Cultura e Desenvolvimento Ambiental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 e 15.2.2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046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Edivaldo Santana de Lima / Grupo Capoeirarte de Xapuri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Intercambio Cultural Amazonico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Cultural Amazônico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8.4, 8.4.1 e 8.4.2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685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Sóstenes Reis Siqueira / Yo no hablo su lingua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Cobertura jornalística do XV Vive Latino - Festival Iberoamericano de Cultura Musical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XV Vive Latino - Festival Iberoamericano de Cultura Musical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136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292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Jose Laurindo Sanches Silva / Cia de Dança Garra (Itapevi)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Cia de Dança Garra, Intercâmbio Cultural em Nova York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Youth America Prix Brasil 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 e 7.1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477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Roberta de Camargo / Arte-Terapia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Pós Graduação em Arte-Terapia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Pós Graduação em Arte-Terapia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e 14.1.1 c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7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95627D" w:rsidRPr="00DB7055">
              <w:rPr>
                <w:rFonts w:asciiTheme="minorHAnsi" w:hAnsiTheme="minorHAnsi" w:cs="Arial"/>
                <w:bCs/>
                <w:sz w:val="20"/>
                <w:szCs w:val="20"/>
              </w:rPr>
              <w:t>418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Cayo Reis Cardoso / Cuarzo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Cuarzo: Arte e Ciência. Evento: Translucido Museu de Geologia UNAM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Translúcido: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Museu de Geologia UNAM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14.1.2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811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Alexandre Machado de Souza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Son de Brasil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Son de Brasil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5.5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475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Maridalva Gonçalves Ferreira / MF Produtora de Eventos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Dançando na Escola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Dançando na Escola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5.17 e 5.24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165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Fernanda Moreto Fernandes / Pelicula 35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Máscaras balinesas: uma observação participante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Dance - Musica Class (Classes de dança e música)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8.4, 14.1.2, 14.1.3 e 15.2.2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953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Debora Braga Bezerra / Comunidade familiar de artesãos Vila Barroló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Intercâmbio cultural de aprimoramento técnico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profundización cerámica (Curso de aperfeiçoamento/especialização cerâmica), oferecido especialmente para este grupo de ceramistas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8.4, 8.4.2 e 14.1.3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804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Prosa dos Ventos Produções Artísticas Ltda / Fabio Brandi Torres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Florbela Espanca - A Hora que Passa - Circulação e Residência em Portugal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Florbela Espanca - A Hora que Passa - Circulação e Residência em Portugal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510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Nuvem Criativa Consultoria, Instrutoria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e Produção Cultural Ltda / Daniela Brayner Nunes dos Santos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Viagem de intercâmbio para o festival Future Everything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Future Everything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 e 15.2.2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050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Samuel Barroso Rosmaninho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Occhi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Dell'Anima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Olhos Da Alma - Despertar é Preciso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8.4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608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Keila de Oliveira Silva /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TruPeteca</w:t>
            </w:r>
            <w:proofErr w:type="gramEnd"/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Luz Musicada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Prolight + Sound e Musikmesse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5.19 </w:t>
            </w:r>
          </w:p>
        </w:tc>
      </w:tr>
      <w:tr w:rsidR="0095627D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089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Venicio Sergio de Toledo Neto / A União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Acre-Bolívia: uma relação sem fronteiras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Acre-Bolívia: uma relação sem fronteiras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D" w:rsidRPr="00DB7055" w:rsidRDefault="0095627D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5.10, 5.24, 14.1.1, 14.1.2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137 460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José Francisco Gimenez Camilo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Eterna Primavera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138 627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Ilsom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cavalcanti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da silva barros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Grupo Paraibano Zefirina Bomba no festival SXSW em Austin - TX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, USA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SXSW South by Southwest Music Conference and Festival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1.4.10, 5.24,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138 763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Orlando Kenji Shimada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da Equipe Brasileira no XVI Concurso Junior de Taiko no Japão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16º Nippon Taiko Junior Contest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141 672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Josilene da silva vieira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escravos deste século.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143 407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Lindemberg da Silva Bezerra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XIV Encontro Nacional da Rede Brasileira de Teatro de Rua - 19 a 27 de março de 2014 - Londrina/PR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XIV Encontro Nacional da Rede Brasileira de Teatro de Rua - 19 a 27 de março de 2014 - Londrina/PR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144 421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Prefeitura Municipal de Periquito / Melodia de Direitos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Melodia de Música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5.1, 5.3, 5.24, 5.25, 5.27, 8.4.1, 8.4.2, 14.1.1, 14.1.2, 14.1.3 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146 007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Helena Mindlin Xavier / Duo Águas Claras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Participação no Festival Internacional de Música de Câmara de Schiermonnikoog (Holanda)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spacing w:after="240"/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International Chamber Music Festival Schiermonnikoog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5.24 e 14.1.4.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147 113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Jaqueline Rosa Marcello / Keila Marcello e Banda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Iluminada Clara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Iluminada Clara por Keila Marcello e Banda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5.25, 5.27 e 8.4.2.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145 468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Hermógenes Gomes do Livramento / Grupo de Teatro Mambembe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Macaco que não é prego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III Circuito Teatral BR-316 - Etapa Belém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14.1.1 "b"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147 204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Luiz Renato da Silva Rocha / Brasilidade Geral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de Extensão e Intercâmbio Cultural da Música Capixaba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de Extensão e Intercâmbio Cultural da Música Capixaba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147 181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Adriano George da Silva / Adriano George Trumpet e Confraria do Groove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Um Trompete em Minha Vida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Um Trompete em Minha Vida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147 356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Nathalia Mafort Matos / Grupo de Teatro Experimental Letimotive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Grupo de Teatro Experimental Letimotive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Teatro de Curitiba - Fringe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147 324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Isabela Vida Moreno / Grupo Pyrolux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Fotografismos Suspensos e Pirograffiti - as novas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dimensões da arte de rua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Exposición "El Pórtico de La Gloria. Restauración y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Descubrimientos"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 Subitens 5.24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147 280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Flávia Tápias Almeida Santoro / Grupo Tapias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de criação / Les Collectife Essonne Danse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 Collectife Essonne Danse / Les Rencontre Essonne Danse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147 355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Thiago Silva dos Santos /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Edson Duarte - 40 anos de carreira em Paris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Ai Que Bom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14.1.1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"b"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136 710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Luciana Maria Cavichioli Gomes Almeida / Grupo Dois Pontos de Cantadores de Histórias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Região, história e narração: Aventuras no universo da contação de histórias!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Região, história e narração: Aventuras no universo da contação de histórias!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 e 5.28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147 125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Leandro Candido de Oliveira / Dois por Quatro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Concerto de Choro em homenagem aos 90 anos de Altamiro Carrilho no Einstein Cultura de Munique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Brasilianische Musik im Einstein Kultur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146 026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Alessandro Elias da Silveira / Brasil Centro Arte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Brasil Centro Arte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Brasil em Cores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14.1.1 "b", 14.1.3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147 295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José Barbosa Neto / Espetáculo Borderline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Borderline no FRINGE 2014 (Festival de Curitiba)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FRINGE 2014 (Festival de Curitiba)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8.4.1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148 506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Carlos Lima Ferreira / Coletivo Jovem de Três Marias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Caravana Cultural nas Águas do Velho Chico (Apresentação Teatral as Aventuras de Chiquinho pelo Rio São Francisco)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Caravana Cultural "Nas Águas do Velho Chico"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14.1.1 "b"e 14.1.3 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148 768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Marcus Vinicius Galvão Cirilo / Recriar o Presente para um Futuro Melhor  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Recriar o presente para um futuro melhor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Uthango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“a, b e c”, 14.1.3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 w:rsidP="0058603A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138</w:t>
            </w:r>
            <w:r w:rsidR="0058603A"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717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Escambau Produções Artisticas S/S Ltda - ME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Reverteris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147 089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Paloma Klisys / Inflexos Transcorpo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Inflexos Transcorpo -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derivaSINCorposonoro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IN- SONORA - Muestra de Arte Sonoro y Interactivo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 e 14.1.2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148 448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Juçara Marçal Nunes / Metá Metá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Metá Metá no Banlieues Bleues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Banlieues Bleues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14.1.1 "c"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135 591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Gabriel Alves Silva / Behind The Horror - Turnê E.U.A.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Behind The Horror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Goiaba Rock Austin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149 825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Patrícia Werneck Mendes / Alar-me Grupo Teatral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Faz alguma coisa, Tita!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Breves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Cenas de Teatro de Manaus - 6ª Edição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147 394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Eduardo Marques Torres / Respect Collective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Respect Collective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Montemapu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149 882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Marcelo Seewald Pimentel / Instagrafite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Maior galeria colaborativa de street art, do Brasil para Austin no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SxSw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South by Southwest (http://sxsw.com)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5.24, 5.27, 8.4.1, 14.1.1 "b"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147 384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Ana Beatriz Mestriner Abrahão / Bia Mestriner e Trio em A Bossa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Tem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Samba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Bia Mestriner e Trio em A Bossa Tem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Samba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Bia Mestriner e Trio em A Bossa Tem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Samba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"b" e 14.1.2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136 258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Andrey Luciano de Oliveira / Collegium Cantorum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Collegium Cantorum 2014 - Distinguished Concerts International New York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Distinguished Concerts International LLC ("DCINY")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149 797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Eliane da Rocha /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Transitório 35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Ceci nest pas une pipe - Celetivo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Transitorio35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Festival Breves Cenas de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Teatro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 06 ED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 Subitens 5.24 e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14.1.2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149 818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Assoc. Cultural dos Amigos do Cisne Negro Cia de Danças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Cisne Negro CIA. De Dança na Alemanha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Cisne Negro CIA. De Dança na Alemanha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149 888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Sóstenes Reis Siqueira / Yo no hablo su lingua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Cobertura jornalística do Festival Abierto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Abierto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148 444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Heitor Humberto Gollnick Costa / Karol Conka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Karol Conka - Lançamento do álbum Batuk Freak na Europa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Festival Les Femmes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S'Enmêlent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, edição 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144 244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Alexandre Fontes da Paz / Limiar Grupo de Teatro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MOLHO do Limiar Grupo de Teatro no FRINGE/2014 (Festival de Teatro Nacional de Curitiba)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 - Fesival de Teatro de Curitiba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148 730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Raimundo Moreira da Costa / Companhia Prisma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Intercambio Multicultural Conexão Moçambique - Brasil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Intercambio Multicultural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"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Conexão Moçambique - Brasil"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8.4.2, 14.1.2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149 926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Denise Pacheco Lopes /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Tentáculos da Aldeia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Tentáculos da Aldeia - Da viagem à Buenos Aires à sua Difusão Cultural para Gravataí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5.2, 5.27, 8.4.1 e 8.4.2.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150 034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Marcio Jenoval da Silva / Estação Comédia Produções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Eros Prado (O Inconveniente) no Festival de Teatro de Curitiba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de Teatro de Curitiba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149 960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Guilherme Bertissolo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Diálogos entre música 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dança contemporâneas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 a Capoeira: montagem, apresentação e intercâmbio no Festival Dias de Música Eletroacústica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Dias de Música Electroacústica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8.4.1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148 470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Cláudio Miranda Júnior / Núcleo Curare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do 6°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Breves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Cenas de Teatro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6°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Festival Breves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Cenas de Teatro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14.1.1 "b"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150 063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Felipe de Araújo / Dió de Araújo e Trio Xamego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Projecto Forró de Lampião: Dió de Araújo e Trio Xamego – Cantam Luiz Gonzaga e Dominguinhos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Projecto Forró de Lampião: Dió de Araújo e Trio Xamego – Cantam Luiz Gonzaga e Dominguinhos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 "c"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149 920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Instituto Ambiente em Movimento 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do Instituto Ambiente em Movimento no First Seminar of Culture and Sustainable Development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First Seminar of Culture and Sustainable Development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Subitem 5.6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149 945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Edimar José de Souza Filho / Black Drawing Chlkas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Black Drawing Chlkas no Festival South By Southwest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South By Southwest - Music, Film, Interactive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5.24, 5.25, 5.27, 14.1.1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150 053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Silvia Aparecida da Conceição /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Bloco Boi da cara Preta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Vou navegar com Yemanjá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Troca de experiências de percussão afro-brasileiras e espanholas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5.2, 5.24 e 14.1.1 "c"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147 400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Patrícia Cicogna Wormhoudt / Na Cia das Meninas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Espetáculo Ser Outra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 2014 - Festival de Teatro de Curitiba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7.1,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150 064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Diego Da Silva Oliveira /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Música Regional na Europa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Grand Bal Forró - Diego Oliveira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Stage percussions brésiliennes avec Diego Oliveira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148 705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Vicente Fantin / Trupe Vermelha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sumiço da Lua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Fringe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149 951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Fábio Carvalho de Freitas / Trupe Andarilhos de Teatro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Trupe Andarilhos de Teatro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no Breves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Cenas Manaus 6º Ed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Breves Cenas Manaus 6ª Ed.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8.4.1 ,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8.4.2, 8.4.3 e 8.4.4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148 696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Raphael Richard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Bergold / Coletivo Jungle Reef: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Musica,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esporte e cultura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Intercambio Musical e Cultural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Brasil x Jamaica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Intercambio Brasil x Jamaica,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Produção do CD Derajah (JAM) e Rapha B-Gold (BRA)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 Subitens 1.2, 5.3,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5.25, 5.27 e 8.4.1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147 074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Katia Peixoto dos Santos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cotidiano das mães solteiras ou abandonadas pelo marido para criar seus filhos.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5.25, 5.27, 8.4.1, 8.4.2, 14.1.1, 14.1.2,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147 098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Mariana Paula Margarido Ruggiero Pinto / Núcleo de regência Sinfonietta Ribeirão Preto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Capacitação de regentes da Sinfonietta Ribeirão Preto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Choral/Orchestral Conducting Workshop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 e 8.4.2.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147 304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Lucas Rossi Gervilla / Lucas Gervilla e Marta Schneider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Abandonar no Proekt Fabrika Moscow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Residência artística e desenvolvimento do projeto “Abandonar” no Proekt Fabrika Moscow.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5.19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148 461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Mateus Soares dos Anjos /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DanceHall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Brasil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1st Dancehall Ragga Jam World Conference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1st Dancehall Ragga Jam World Conference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5.27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148 555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Magda Cristina Santos / Grupo Geração Street Dance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Projeto GSD - Geração Street Dance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Street Culture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14.1.1, 14.1.2 e 14.2.3.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147 309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Roberta Félix Nascimento / DUELO (Coletivo)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Estética da Via Crucis em LUTO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Cambio/14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 e 14.1.2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148 739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Roberto Bocchino / Artistas Plásticos Independentes de Itajaí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Jaipur Art Festival 2014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Jaipur Art Festival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5.24 e 14.1.2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149 794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Luiz Antônio Rocha / Cia Espaço Cênico de Teatro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Os passos de Frida Kahlo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1.2, 5.3, 5.25, 5.27, 8.4.1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148 781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Samuel Barroso Rosmaninho / Occhi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Dell'Anima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Olhos da Alma - Despertar é Preciso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sobre História da Arte/Arte-Escultura. - Pesquisas sobre técnicas de reciclagem criativa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5.6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149 956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Marcos Ferreira Silva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Samba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de Roda do Recôncavo baiano - Costumes e tradições contados por quem vivencia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_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8.4.1, 8.4.2, 14.1.1, 14.1.2 e 14.2.3.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148 636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Ana Catarina Maia / Coletivo Te(D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)ança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!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Dança-Teatro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Tanztheater Workshop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5.27, 7.1,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8.4.2,14.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1.1 "b"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149 808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Viviane Maria de Brito / Companhia Folclórica do Rio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Companhia Folclórica do Rio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4º Festival Internacional de danza folclórica "Los colores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del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mundo 2014"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8.4.1, 8.4.2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147 136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Instituto Brasileiro de Educação para a Vida 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Dançando as águas da vida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XXI Jornadas Pedagógicas de Educação Ambiental da ASPEA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Subitem 5.1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147 093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Evem Mirian Ferreira Martins / Grupo Lentes Fotográficas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Narrativas fotograficas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COINED Espanhol Cultura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 e 8.4.1 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150 035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Simone de Mello Martins / Cia.autofalante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III Encuentro de Creadores - Flutuações do Butoh (Peru-Brasil) e Camille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Claudel -Divina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Ausência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III Encuentro de creadores - Flutuações do BUTOH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(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Brasil-Peru) e Divina Ausência - Homenagem a Camille Claudel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5.10, 5.24, 5.27, 8.4.1, 14.1.1 "b", 14.1.2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148 764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Aron Krause Litvin /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TransLAB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Laboratório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Cidadão de Inovação Social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TransLAB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- conexão Europa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Vivência e maratona de atividades no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CitiLAB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,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laboratório cidadão da Espanha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 xml:space="preserve"> Subitens 5.24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lastRenderedPageBreak/>
              <w:t>148 657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José de Oliveira Júnior / Marco Cesar Trio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Choro Brasileiro na Europa com Marco Cesar Trio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Choro Brasileiro na Europa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- Casa de Choro em Toulouse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 xml:space="preserve">Oficinas e Apresentação relacionadas ao Choro no Brasil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na Association La Roda em parceria com o Conservatório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  <w:t>de Música e Dança Darius Milhaud.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5.24, 14.1.1 "b" e 14.1.3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149 903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Magnetoscopio Produções Ltda / Artistas em residência - Pavilhão Brasileiro - Bienal de Vancouver 2014-2015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Bienal de Vancouver – Pavilhão Brasileiro – artistas em residência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Vancouver Biennale - 2014-2015 / International Artist Residency Program - Brazilian Pavilion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 xml:space="preserve"> </w:t>
            </w: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Subitens 5.1 e 5.16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150 022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Denise dos Santos Amaro / VUNGU-MU - Fabricando Caminhos Sonoros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VUNGU-MU - Fabricando Caminhos Sonoros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O nome do evento é "Quinzena do Ambiente Com Musicas"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7.1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150 065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Jamile Brasil de Lima / Willen Brasil Cia de Dança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Willen Brasil Cia de Dança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Curso de Composição Coreográfica de bandas e Fanfarras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1.4.10, 5.23, 5.27,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8.4.1 ,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8.4.2 e 15.2.2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147 253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Beatriz Carneiro da Conceição / MANTRAMAZÔNIA - Trupe de Fusão Tribal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HIndu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-Amazônica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Participação da Trupe de Fusão Tribal Hindu-Amazônica MANTRAMAZÔNIA (Belém PA) no Shamansfest 2014 (Jundiaí SP)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br/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ShamansFest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7.1 e 8.4.2 </w:t>
            </w:r>
          </w:p>
        </w:tc>
      </w:tr>
      <w:tr w:rsidR="000320C7" w:rsidRPr="00DB7055" w:rsidTr="0051729F">
        <w:trPr>
          <w:trHeight w:val="241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149 846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Soraya Fonseca de Albuquerque / Diálogos Interculturais e Visibilidades Surdas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Produção cultural e acessibilidade da comunidade surda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Formação </w:t>
            </w:r>
            <w:proofErr w:type="gramStart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" </w:t>
            </w:r>
            <w:proofErr w:type="gramEnd"/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>Aprender a Língua des Sinais Francesa" no "estágio descoberta - primavera 2014" e participação das atividades da Associação Socio-Cultural dos Surdos em Marselha/Marseille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C7" w:rsidRPr="00DB7055" w:rsidRDefault="000320C7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DB7055">
              <w:rPr>
                <w:rFonts w:asciiTheme="minorHAnsi" w:hAnsiTheme="minorHAnsi" w:cs="Arial"/>
                <w:bCs/>
                <w:sz w:val="20"/>
                <w:szCs w:val="20"/>
              </w:rPr>
              <w:t xml:space="preserve"> Subitens 5.27, 7.1 e 8.4.2 </w:t>
            </w:r>
          </w:p>
        </w:tc>
      </w:tr>
    </w:tbl>
    <w:p w:rsidR="00881BBB" w:rsidRPr="00DB7055" w:rsidRDefault="00881BBB" w:rsidP="00881BBB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  <w:lang w:eastAsia="pt-BR"/>
        </w:rPr>
      </w:pPr>
    </w:p>
    <w:p w:rsidR="00B70660" w:rsidRPr="00DB7055" w:rsidRDefault="00E82228" w:rsidP="00B70660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color w:val="000000"/>
          <w:sz w:val="20"/>
          <w:szCs w:val="20"/>
          <w:lang w:eastAsia="pt-BR"/>
        </w:rPr>
      </w:pPr>
      <w:r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 xml:space="preserve">Os pedidos de reconsideração da inabilitação deverão ser encaminhados no prazo de </w:t>
      </w:r>
      <w:r w:rsidR="008E0A39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0</w:t>
      </w:r>
      <w:r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2 (dois) dias úteis, a contar</w:t>
      </w:r>
      <w:r w:rsidR="002A417C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 xml:space="preserve"> </w:t>
      </w:r>
      <w:r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 xml:space="preserve">da data da divulgação, por meio do formulário específico (Anexo III do Edital de Intercâmbio n. </w:t>
      </w:r>
      <w:r w:rsidR="006A2C9D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0</w:t>
      </w:r>
      <w:r w:rsidR="007B1C23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2</w:t>
      </w:r>
      <w:r w:rsidR="006A2C9D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/2013</w:t>
      </w:r>
      <w:r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), ao</w:t>
      </w:r>
      <w:r w:rsidR="00B70660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 xml:space="preserve"> </w:t>
      </w:r>
      <w:r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seguinte endereço:</w:t>
      </w:r>
      <w:r w:rsidR="008E0A39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 xml:space="preserve"> </w:t>
      </w:r>
      <w:hyperlink r:id="rId9" w:history="1">
        <w:r w:rsidR="006A2C9D" w:rsidRPr="00DB7055">
          <w:rPr>
            <w:rStyle w:val="Hyperlink"/>
            <w:rFonts w:asciiTheme="minorHAnsi" w:hAnsiTheme="minorHAnsi" w:cs="Arial"/>
            <w:sz w:val="20"/>
            <w:szCs w:val="20"/>
            <w:lang w:eastAsia="pt-BR"/>
          </w:rPr>
          <w:t>intercambio.sefic@cultura.gov.br</w:t>
        </w:r>
      </w:hyperlink>
      <w:r w:rsidR="00881BBB" w:rsidRPr="00DB7055">
        <w:rPr>
          <w:rFonts w:asciiTheme="minorHAnsi" w:hAnsiTheme="minorHAnsi" w:cs="Arial"/>
          <w:color w:val="000000"/>
          <w:sz w:val="20"/>
          <w:szCs w:val="20"/>
          <w:lang w:eastAsia="pt-BR"/>
        </w:rPr>
        <w:t>.</w:t>
      </w:r>
    </w:p>
    <w:p w:rsidR="00881BBB" w:rsidRPr="00DB7055" w:rsidRDefault="00881BBB" w:rsidP="00B70660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right="-3" w:hanging="426"/>
        <w:jc w:val="both"/>
        <w:rPr>
          <w:rFonts w:asciiTheme="minorHAnsi" w:eastAsia="Arial" w:hAnsiTheme="minorHAnsi" w:cs="Arial"/>
          <w:bCs/>
          <w:sz w:val="20"/>
          <w:szCs w:val="20"/>
        </w:rPr>
      </w:pPr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O pedido de reconsideração deverá ser encaminhado por meio do </w:t>
      </w:r>
      <w:r w:rsidR="00B70660" w:rsidRPr="00DB7055">
        <w:rPr>
          <w:rFonts w:asciiTheme="minorHAnsi" w:hAnsiTheme="minorHAnsi" w:cs="Arial"/>
          <w:sz w:val="20"/>
          <w:szCs w:val="20"/>
          <w:lang w:eastAsia="pt-BR"/>
        </w:rPr>
        <w:t xml:space="preserve">endereço de correio </w:t>
      </w:r>
      <w:r w:rsidRPr="00DB7055">
        <w:rPr>
          <w:rFonts w:asciiTheme="minorHAnsi" w:hAnsiTheme="minorHAnsi" w:cs="Arial"/>
          <w:sz w:val="20"/>
          <w:szCs w:val="20"/>
          <w:lang w:eastAsia="pt-BR"/>
        </w:rPr>
        <w:t>eletrônico cadastrado na candidatura, não sendo aceito pedido apresentado por e-mail distinto.</w:t>
      </w:r>
    </w:p>
    <w:p w:rsidR="00881BBB" w:rsidRPr="00DB7055" w:rsidRDefault="00881BBB" w:rsidP="00B70660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 w:val="20"/>
          <w:szCs w:val="20"/>
          <w:lang w:eastAsia="pt-BR"/>
        </w:rPr>
      </w:pPr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Os pedidos de reconsideração encaminhados em desacordo com o estabelecido nos </w:t>
      </w:r>
      <w:r w:rsidR="00B70660" w:rsidRPr="00DB7055">
        <w:rPr>
          <w:rFonts w:asciiTheme="minorHAnsi" w:hAnsiTheme="minorHAnsi" w:cs="Arial"/>
          <w:sz w:val="20"/>
          <w:szCs w:val="20"/>
          <w:lang w:eastAsia="pt-BR"/>
        </w:rPr>
        <w:t>itens</w:t>
      </w:r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 </w:t>
      </w:r>
      <w:proofErr w:type="gramStart"/>
      <w:r w:rsidR="00B70660" w:rsidRPr="00DB7055">
        <w:rPr>
          <w:rFonts w:asciiTheme="minorHAnsi" w:hAnsiTheme="minorHAnsi" w:cs="Arial"/>
          <w:sz w:val="20"/>
          <w:szCs w:val="20"/>
          <w:lang w:eastAsia="pt-BR"/>
        </w:rPr>
        <w:t>1</w:t>
      </w:r>
      <w:proofErr w:type="gramEnd"/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 </w:t>
      </w:r>
      <w:r w:rsidR="00B70660" w:rsidRPr="00DB7055">
        <w:rPr>
          <w:rFonts w:asciiTheme="minorHAnsi" w:hAnsiTheme="minorHAnsi" w:cs="Arial"/>
          <w:sz w:val="20"/>
          <w:szCs w:val="20"/>
          <w:lang w:eastAsia="pt-BR"/>
        </w:rPr>
        <w:t>e 2</w:t>
      </w:r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 serão desconsiderados. </w:t>
      </w:r>
    </w:p>
    <w:p w:rsidR="00881BBB" w:rsidRPr="00DB7055" w:rsidRDefault="00881BBB" w:rsidP="00B70660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 w:val="20"/>
          <w:szCs w:val="20"/>
          <w:lang w:eastAsia="pt-BR"/>
        </w:rPr>
      </w:pPr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Os recursos interpostos nesta fase serão analisados pela SEFIC, cabendo a </w:t>
      </w:r>
      <w:r w:rsidR="007B1C23" w:rsidRPr="00DB7055">
        <w:rPr>
          <w:rFonts w:asciiTheme="minorHAnsi" w:hAnsiTheme="minorHAnsi" w:cs="Arial"/>
          <w:sz w:val="20"/>
          <w:szCs w:val="20"/>
          <w:lang w:eastAsia="pt-BR"/>
        </w:rPr>
        <w:t>Diretor</w:t>
      </w:r>
      <w:r w:rsidR="00BC145B" w:rsidRPr="00DB7055">
        <w:rPr>
          <w:rFonts w:asciiTheme="minorHAnsi" w:hAnsiTheme="minorHAnsi" w:cs="Arial"/>
          <w:sz w:val="20"/>
          <w:szCs w:val="20"/>
          <w:lang w:eastAsia="pt-BR"/>
        </w:rPr>
        <w:t>a</w:t>
      </w:r>
      <w:r w:rsidR="007B1C23" w:rsidRPr="00DB7055">
        <w:rPr>
          <w:rFonts w:asciiTheme="minorHAnsi" w:hAnsiTheme="minorHAnsi" w:cs="Arial"/>
          <w:sz w:val="20"/>
          <w:szCs w:val="20"/>
          <w:lang w:eastAsia="pt-BR"/>
        </w:rPr>
        <w:t xml:space="preserve"> de Gestão de Mecanismos de Fomento</w:t>
      </w:r>
      <w:r w:rsidR="00BC145B" w:rsidRPr="00DB7055">
        <w:rPr>
          <w:rFonts w:asciiTheme="minorHAnsi" w:hAnsiTheme="minorHAnsi" w:cs="Arial"/>
          <w:sz w:val="20"/>
          <w:szCs w:val="20"/>
          <w:lang w:eastAsia="pt-BR"/>
        </w:rPr>
        <w:t>-Substituta</w:t>
      </w:r>
      <w:r w:rsidRPr="00DB7055">
        <w:rPr>
          <w:rFonts w:asciiTheme="minorHAnsi" w:hAnsiTheme="minorHAnsi" w:cs="Arial"/>
          <w:sz w:val="20"/>
          <w:szCs w:val="20"/>
          <w:lang w:eastAsia="pt-BR"/>
        </w:rPr>
        <w:t xml:space="preserve"> a decisão conclusiva.</w:t>
      </w:r>
    </w:p>
    <w:p w:rsidR="00881BBB" w:rsidRPr="00DB7055" w:rsidRDefault="00881BBB" w:rsidP="00B70660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Arial"/>
          <w:sz w:val="20"/>
          <w:szCs w:val="20"/>
          <w:lang w:eastAsia="pt-BR"/>
        </w:rPr>
      </w:pPr>
      <w:r w:rsidRPr="00DB7055">
        <w:rPr>
          <w:rFonts w:asciiTheme="minorHAnsi" w:hAnsiTheme="minorHAnsi" w:cs="Arial"/>
          <w:sz w:val="20"/>
          <w:szCs w:val="20"/>
          <w:lang w:eastAsia="pt-BR"/>
        </w:rPr>
        <w:t>O resultado final da fase de habilitação será divulgado por meio de publicação no sítio eletrônico do Ministério da Cultura (</w:t>
      </w:r>
      <w:hyperlink r:id="rId10" w:history="1">
        <w:r w:rsidRPr="00DB7055">
          <w:rPr>
            <w:rFonts w:asciiTheme="minorHAnsi" w:hAnsiTheme="minorHAnsi" w:cs="Arial"/>
            <w:sz w:val="20"/>
            <w:szCs w:val="20"/>
            <w:lang w:eastAsia="pt-BR"/>
          </w:rPr>
          <w:t>www.cultura.gov.br</w:t>
        </w:r>
      </w:hyperlink>
      <w:r w:rsidRPr="00DB7055">
        <w:rPr>
          <w:rFonts w:asciiTheme="minorHAnsi" w:hAnsiTheme="minorHAnsi" w:cs="Arial"/>
          <w:sz w:val="20"/>
          <w:szCs w:val="20"/>
          <w:lang w:eastAsia="pt-BR"/>
        </w:rPr>
        <w:t>).</w:t>
      </w:r>
    </w:p>
    <w:p w:rsidR="00E82228" w:rsidRPr="001E2A79" w:rsidRDefault="00E82228" w:rsidP="00E82228">
      <w:pPr>
        <w:jc w:val="center"/>
        <w:rPr>
          <w:rFonts w:asciiTheme="minorHAnsi" w:hAnsiTheme="minorHAnsi"/>
          <w:color w:val="000000"/>
          <w:sz w:val="20"/>
          <w:szCs w:val="20"/>
          <w:lang w:eastAsia="pt-BR"/>
        </w:rPr>
      </w:pPr>
    </w:p>
    <w:sectPr w:rsidR="00E82228" w:rsidRPr="001E2A79" w:rsidSect="003117B9">
      <w:footerReference w:type="default" r:id="rId11"/>
      <w:pgSz w:w="11905" w:h="16837"/>
      <w:pgMar w:top="1134" w:right="851" w:bottom="1134" w:left="851" w:header="720" w:footer="14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4A3" w:rsidRDefault="006A74A3">
      <w:r>
        <w:separator/>
      </w:r>
    </w:p>
  </w:endnote>
  <w:endnote w:type="continuationSeparator" w:id="0">
    <w:p w:rsidR="006A74A3" w:rsidRDefault="006A7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4A3" w:rsidRDefault="006A74A3">
    <w:pPr>
      <w:pStyle w:val="Rodap"/>
      <w:ind w:right="360"/>
      <w:rPr>
        <w:noProof/>
      </w:rPr>
    </w:pPr>
    <w:fldSimple w:instr=" FILENAME ">
      <w:r>
        <w:rPr>
          <w:noProof/>
        </w:rPr>
        <w:t>1º Divulgação da Fase de Habilitação.doc</w:t>
      </w:r>
    </w:fldSimple>
    <w:r>
      <w:tab/>
    </w:r>
    <w:fldSimple w:instr=" PAGE ">
      <w:r w:rsidR="00DB7055">
        <w:rPr>
          <w:noProof/>
        </w:rPr>
        <w:t>24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4A3" w:rsidRDefault="006A74A3">
      <w:r>
        <w:separator/>
      </w:r>
    </w:p>
  </w:footnote>
  <w:footnote w:type="continuationSeparator" w:id="0">
    <w:p w:rsidR="006A74A3" w:rsidRDefault="006A7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3BE515C"/>
    <w:multiLevelType w:val="hybridMultilevel"/>
    <w:tmpl w:val="0B96C3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E28CC"/>
    <w:multiLevelType w:val="hybridMultilevel"/>
    <w:tmpl w:val="C666C9B0"/>
    <w:lvl w:ilvl="0" w:tplc="0568BC50">
      <w:start w:val="1"/>
      <w:numFmt w:val="decimal"/>
      <w:lvlText w:val="%1."/>
      <w:lvlJc w:val="left"/>
      <w:pPr>
        <w:ind w:left="2136" w:hanging="360"/>
      </w:pPr>
      <w:rPr>
        <w:rFonts w:ascii="Helvetica" w:hAnsi="Helvetica" w:cs="Helvetica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0397F6E"/>
    <w:multiLevelType w:val="hybridMultilevel"/>
    <w:tmpl w:val="EC9257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24B57"/>
    <w:multiLevelType w:val="hybridMultilevel"/>
    <w:tmpl w:val="5D54C4C4"/>
    <w:lvl w:ilvl="0" w:tplc="508A3ED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A39F8"/>
    <w:multiLevelType w:val="hybridMultilevel"/>
    <w:tmpl w:val="3ADC9554"/>
    <w:lvl w:ilvl="0" w:tplc="4044CC1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F5479"/>
    <w:multiLevelType w:val="hybridMultilevel"/>
    <w:tmpl w:val="E3EE9F5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F0"/>
    <w:rsid w:val="00002B3A"/>
    <w:rsid w:val="00006B21"/>
    <w:rsid w:val="00011F55"/>
    <w:rsid w:val="000123DC"/>
    <w:rsid w:val="000320C7"/>
    <w:rsid w:val="00037BAA"/>
    <w:rsid w:val="000462B7"/>
    <w:rsid w:val="00050534"/>
    <w:rsid w:val="00051494"/>
    <w:rsid w:val="00060EAE"/>
    <w:rsid w:val="000630FB"/>
    <w:rsid w:val="00065875"/>
    <w:rsid w:val="00070B03"/>
    <w:rsid w:val="000723F9"/>
    <w:rsid w:val="00072E25"/>
    <w:rsid w:val="000779A4"/>
    <w:rsid w:val="000913DB"/>
    <w:rsid w:val="00092CFD"/>
    <w:rsid w:val="00093904"/>
    <w:rsid w:val="000A62B4"/>
    <w:rsid w:val="000C41EC"/>
    <w:rsid w:val="000D3377"/>
    <w:rsid w:val="000D636A"/>
    <w:rsid w:val="000E385C"/>
    <w:rsid w:val="000E7C98"/>
    <w:rsid w:val="000F5764"/>
    <w:rsid w:val="00100B06"/>
    <w:rsid w:val="00110E89"/>
    <w:rsid w:val="00141D2F"/>
    <w:rsid w:val="0014539D"/>
    <w:rsid w:val="001576F4"/>
    <w:rsid w:val="00176035"/>
    <w:rsid w:val="0018306E"/>
    <w:rsid w:val="00185D34"/>
    <w:rsid w:val="0019035F"/>
    <w:rsid w:val="00195AF6"/>
    <w:rsid w:val="001A60ED"/>
    <w:rsid w:val="001B0543"/>
    <w:rsid w:val="001C15CA"/>
    <w:rsid w:val="001C3C06"/>
    <w:rsid w:val="001C3E37"/>
    <w:rsid w:val="001C5AC0"/>
    <w:rsid w:val="001C5C7E"/>
    <w:rsid w:val="001D4E28"/>
    <w:rsid w:val="001D51D7"/>
    <w:rsid w:val="001E0433"/>
    <w:rsid w:val="001E1B8D"/>
    <w:rsid w:val="001E1EE8"/>
    <w:rsid w:val="001E2A79"/>
    <w:rsid w:val="001E56CC"/>
    <w:rsid w:val="00210404"/>
    <w:rsid w:val="00211E09"/>
    <w:rsid w:val="0023454E"/>
    <w:rsid w:val="0025564F"/>
    <w:rsid w:val="00264846"/>
    <w:rsid w:val="002726B7"/>
    <w:rsid w:val="00272C4C"/>
    <w:rsid w:val="002A3E49"/>
    <w:rsid w:val="002A417C"/>
    <w:rsid w:val="002C64A1"/>
    <w:rsid w:val="002C7490"/>
    <w:rsid w:val="002D08C8"/>
    <w:rsid w:val="002D3D18"/>
    <w:rsid w:val="002E297D"/>
    <w:rsid w:val="002E65AC"/>
    <w:rsid w:val="0030046F"/>
    <w:rsid w:val="003117B9"/>
    <w:rsid w:val="00321997"/>
    <w:rsid w:val="00324528"/>
    <w:rsid w:val="00334CDF"/>
    <w:rsid w:val="0034604E"/>
    <w:rsid w:val="00364F8B"/>
    <w:rsid w:val="00377BF0"/>
    <w:rsid w:val="003A009D"/>
    <w:rsid w:val="003A11AB"/>
    <w:rsid w:val="003A7E48"/>
    <w:rsid w:val="003B29D0"/>
    <w:rsid w:val="003C39F0"/>
    <w:rsid w:val="003D0484"/>
    <w:rsid w:val="003D415B"/>
    <w:rsid w:val="003D4C35"/>
    <w:rsid w:val="003E2597"/>
    <w:rsid w:val="003E3E3C"/>
    <w:rsid w:val="003E684D"/>
    <w:rsid w:val="003E77EA"/>
    <w:rsid w:val="003F39D9"/>
    <w:rsid w:val="004029DC"/>
    <w:rsid w:val="00403593"/>
    <w:rsid w:val="004135E3"/>
    <w:rsid w:val="00420076"/>
    <w:rsid w:val="00435FBB"/>
    <w:rsid w:val="00437E4D"/>
    <w:rsid w:val="00454666"/>
    <w:rsid w:val="00455003"/>
    <w:rsid w:val="00463DF1"/>
    <w:rsid w:val="00480343"/>
    <w:rsid w:val="00494554"/>
    <w:rsid w:val="00497B1D"/>
    <w:rsid w:val="004B19AC"/>
    <w:rsid w:val="004B1F86"/>
    <w:rsid w:val="004B2C09"/>
    <w:rsid w:val="004B62AD"/>
    <w:rsid w:val="004C2FBC"/>
    <w:rsid w:val="004C7C2C"/>
    <w:rsid w:val="004D083B"/>
    <w:rsid w:val="004D395F"/>
    <w:rsid w:val="004D3DDB"/>
    <w:rsid w:val="004D4E30"/>
    <w:rsid w:val="004E50B7"/>
    <w:rsid w:val="004E5956"/>
    <w:rsid w:val="004E778C"/>
    <w:rsid w:val="00505F06"/>
    <w:rsid w:val="0051598C"/>
    <w:rsid w:val="0051729F"/>
    <w:rsid w:val="00521BB6"/>
    <w:rsid w:val="00527ACB"/>
    <w:rsid w:val="00527DF7"/>
    <w:rsid w:val="005334BC"/>
    <w:rsid w:val="00536BFE"/>
    <w:rsid w:val="005442AE"/>
    <w:rsid w:val="00550AFE"/>
    <w:rsid w:val="005542E6"/>
    <w:rsid w:val="00554534"/>
    <w:rsid w:val="00555270"/>
    <w:rsid w:val="00560B42"/>
    <w:rsid w:val="005742F4"/>
    <w:rsid w:val="0057479A"/>
    <w:rsid w:val="00574AAE"/>
    <w:rsid w:val="00574F96"/>
    <w:rsid w:val="00575E19"/>
    <w:rsid w:val="005858E8"/>
    <w:rsid w:val="0058603A"/>
    <w:rsid w:val="00593724"/>
    <w:rsid w:val="00597578"/>
    <w:rsid w:val="005A0011"/>
    <w:rsid w:val="005A6C32"/>
    <w:rsid w:val="005B280C"/>
    <w:rsid w:val="005B3480"/>
    <w:rsid w:val="005B408C"/>
    <w:rsid w:val="005C4554"/>
    <w:rsid w:val="005C77AD"/>
    <w:rsid w:val="005D38F7"/>
    <w:rsid w:val="005D3C58"/>
    <w:rsid w:val="005D5A09"/>
    <w:rsid w:val="005E4097"/>
    <w:rsid w:val="005E67BF"/>
    <w:rsid w:val="005F7598"/>
    <w:rsid w:val="00604497"/>
    <w:rsid w:val="0061207E"/>
    <w:rsid w:val="00625F34"/>
    <w:rsid w:val="00635184"/>
    <w:rsid w:val="0064770C"/>
    <w:rsid w:val="00650DFA"/>
    <w:rsid w:val="00651AE5"/>
    <w:rsid w:val="006558BB"/>
    <w:rsid w:val="00666F1F"/>
    <w:rsid w:val="00672C51"/>
    <w:rsid w:val="00685E27"/>
    <w:rsid w:val="00687787"/>
    <w:rsid w:val="00687A03"/>
    <w:rsid w:val="00687CE9"/>
    <w:rsid w:val="006925DA"/>
    <w:rsid w:val="00697E55"/>
    <w:rsid w:val="006A2C9D"/>
    <w:rsid w:val="006A74A3"/>
    <w:rsid w:val="006C62CD"/>
    <w:rsid w:val="006D1B5A"/>
    <w:rsid w:val="006E1391"/>
    <w:rsid w:val="006E7A5D"/>
    <w:rsid w:val="006F2047"/>
    <w:rsid w:val="006F6494"/>
    <w:rsid w:val="00712624"/>
    <w:rsid w:val="0071385D"/>
    <w:rsid w:val="00717BC2"/>
    <w:rsid w:val="00726616"/>
    <w:rsid w:val="0072669A"/>
    <w:rsid w:val="00730262"/>
    <w:rsid w:val="00737DF6"/>
    <w:rsid w:val="00751D42"/>
    <w:rsid w:val="0076159F"/>
    <w:rsid w:val="007657D8"/>
    <w:rsid w:val="007778EF"/>
    <w:rsid w:val="00783730"/>
    <w:rsid w:val="00790624"/>
    <w:rsid w:val="00793B2F"/>
    <w:rsid w:val="007A7CE8"/>
    <w:rsid w:val="007B1C23"/>
    <w:rsid w:val="007B1D4E"/>
    <w:rsid w:val="007B4894"/>
    <w:rsid w:val="007B5311"/>
    <w:rsid w:val="007C446D"/>
    <w:rsid w:val="007C5CBF"/>
    <w:rsid w:val="007D39B3"/>
    <w:rsid w:val="007D447D"/>
    <w:rsid w:val="007F3084"/>
    <w:rsid w:val="0080415F"/>
    <w:rsid w:val="00805380"/>
    <w:rsid w:val="008057B8"/>
    <w:rsid w:val="00806C04"/>
    <w:rsid w:val="00813DDD"/>
    <w:rsid w:val="008142EE"/>
    <w:rsid w:val="00814DEE"/>
    <w:rsid w:val="00832F12"/>
    <w:rsid w:val="008345D1"/>
    <w:rsid w:val="008454C2"/>
    <w:rsid w:val="00870BD2"/>
    <w:rsid w:val="00881BBB"/>
    <w:rsid w:val="00890205"/>
    <w:rsid w:val="00894D1A"/>
    <w:rsid w:val="008B71A0"/>
    <w:rsid w:val="008B7F5B"/>
    <w:rsid w:val="008C05AB"/>
    <w:rsid w:val="008C3A61"/>
    <w:rsid w:val="008E0A39"/>
    <w:rsid w:val="008E4A0C"/>
    <w:rsid w:val="008F565A"/>
    <w:rsid w:val="008F5E92"/>
    <w:rsid w:val="00902D4C"/>
    <w:rsid w:val="00907790"/>
    <w:rsid w:val="00921B6A"/>
    <w:rsid w:val="00922714"/>
    <w:rsid w:val="00934633"/>
    <w:rsid w:val="00934D20"/>
    <w:rsid w:val="00937A22"/>
    <w:rsid w:val="009471D3"/>
    <w:rsid w:val="0095627D"/>
    <w:rsid w:val="00965029"/>
    <w:rsid w:val="009672F9"/>
    <w:rsid w:val="009817C0"/>
    <w:rsid w:val="00991F1B"/>
    <w:rsid w:val="00992B3F"/>
    <w:rsid w:val="0099328B"/>
    <w:rsid w:val="00994220"/>
    <w:rsid w:val="00994ADC"/>
    <w:rsid w:val="009B6704"/>
    <w:rsid w:val="009C3405"/>
    <w:rsid w:val="009E50DC"/>
    <w:rsid w:val="00A05D8A"/>
    <w:rsid w:val="00A11551"/>
    <w:rsid w:val="00A239CF"/>
    <w:rsid w:val="00A263D4"/>
    <w:rsid w:val="00A31EBC"/>
    <w:rsid w:val="00A321DE"/>
    <w:rsid w:val="00A3588B"/>
    <w:rsid w:val="00A35DF6"/>
    <w:rsid w:val="00A368FD"/>
    <w:rsid w:val="00A40415"/>
    <w:rsid w:val="00A4578B"/>
    <w:rsid w:val="00A646A7"/>
    <w:rsid w:val="00A708FE"/>
    <w:rsid w:val="00A75600"/>
    <w:rsid w:val="00A808D1"/>
    <w:rsid w:val="00A816A5"/>
    <w:rsid w:val="00A950D1"/>
    <w:rsid w:val="00A965E0"/>
    <w:rsid w:val="00AA160C"/>
    <w:rsid w:val="00AA1CE6"/>
    <w:rsid w:val="00AA2E4B"/>
    <w:rsid w:val="00AB1B24"/>
    <w:rsid w:val="00AB7CF4"/>
    <w:rsid w:val="00AC0BCE"/>
    <w:rsid w:val="00AC1FCE"/>
    <w:rsid w:val="00AD19CC"/>
    <w:rsid w:val="00AD33BF"/>
    <w:rsid w:val="00AE1DE6"/>
    <w:rsid w:val="00AF6AAC"/>
    <w:rsid w:val="00B00166"/>
    <w:rsid w:val="00B03184"/>
    <w:rsid w:val="00B0567E"/>
    <w:rsid w:val="00B13D1E"/>
    <w:rsid w:val="00B15314"/>
    <w:rsid w:val="00B372C3"/>
    <w:rsid w:val="00B43AE6"/>
    <w:rsid w:val="00B50E80"/>
    <w:rsid w:val="00B70660"/>
    <w:rsid w:val="00B715FD"/>
    <w:rsid w:val="00B7192E"/>
    <w:rsid w:val="00B75869"/>
    <w:rsid w:val="00B93762"/>
    <w:rsid w:val="00BA088E"/>
    <w:rsid w:val="00BA08D2"/>
    <w:rsid w:val="00BA6C37"/>
    <w:rsid w:val="00BB666A"/>
    <w:rsid w:val="00BC04AB"/>
    <w:rsid w:val="00BC145B"/>
    <w:rsid w:val="00BC19CF"/>
    <w:rsid w:val="00BE5204"/>
    <w:rsid w:val="00C06663"/>
    <w:rsid w:val="00C108B4"/>
    <w:rsid w:val="00C23710"/>
    <w:rsid w:val="00C272D7"/>
    <w:rsid w:val="00C312DF"/>
    <w:rsid w:val="00C34364"/>
    <w:rsid w:val="00C3618B"/>
    <w:rsid w:val="00C41F61"/>
    <w:rsid w:val="00C51ED5"/>
    <w:rsid w:val="00C52935"/>
    <w:rsid w:val="00C57366"/>
    <w:rsid w:val="00C757B2"/>
    <w:rsid w:val="00CA0CB2"/>
    <w:rsid w:val="00CA6BBB"/>
    <w:rsid w:val="00CA72F3"/>
    <w:rsid w:val="00CB5CF9"/>
    <w:rsid w:val="00CB7C51"/>
    <w:rsid w:val="00CC717F"/>
    <w:rsid w:val="00CC7B1A"/>
    <w:rsid w:val="00CD07C0"/>
    <w:rsid w:val="00CE0E24"/>
    <w:rsid w:val="00CF2D95"/>
    <w:rsid w:val="00CF42DC"/>
    <w:rsid w:val="00CF6155"/>
    <w:rsid w:val="00CF6369"/>
    <w:rsid w:val="00D02D5C"/>
    <w:rsid w:val="00D039BC"/>
    <w:rsid w:val="00D03D8D"/>
    <w:rsid w:val="00D2743B"/>
    <w:rsid w:val="00D37456"/>
    <w:rsid w:val="00D423B2"/>
    <w:rsid w:val="00D4602C"/>
    <w:rsid w:val="00D4674B"/>
    <w:rsid w:val="00D46A91"/>
    <w:rsid w:val="00D5078E"/>
    <w:rsid w:val="00D713EA"/>
    <w:rsid w:val="00D87080"/>
    <w:rsid w:val="00DA5D48"/>
    <w:rsid w:val="00DB03DD"/>
    <w:rsid w:val="00DB3EBD"/>
    <w:rsid w:val="00DB643B"/>
    <w:rsid w:val="00DB7055"/>
    <w:rsid w:val="00DD0FEA"/>
    <w:rsid w:val="00DD5736"/>
    <w:rsid w:val="00DD724A"/>
    <w:rsid w:val="00DE6853"/>
    <w:rsid w:val="00DF3720"/>
    <w:rsid w:val="00DF5B29"/>
    <w:rsid w:val="00E11F7D"/>
    <w:rsid w:val="00E14982"/>
    <w:rsid w:val="00E22C19"/>
    <w:rsid w:val="00E3724E"/>
    <w:rsid w:val="00E44A77"/>
    <w:rsid w:val="00E55C93"/>
    <w:rsid w:val="00E62407"/>
    <w:rsid w:val="00E659C0"/>
    <w:rsid w:val="00E713EF"/>
    <w:rsid w:val="00E71821"/>
    <w:rsid w:val="00E82228"/>
    <w:rsid w:val="00E84D27"/>
    <w:rsid w:val="00E9008C"/>
    <w:rsid w:val="00E957FE"/>
    <w:rsid w:val="00EA2D54"/>
    <w:rsid w:val="00EB4B6D"/>
    <w:rsid w:val="00ED789E"/>
    <w:rsid w:val="00EE0C94"/>
    <w:rsid w:val="00EF1663"/>
    <w:rsid w:val="00EF48D9"/>
    <w:rsid w:val="00F131CC"/>
    <w:rsid w:val="00F2225C"/>
    <w:rsid w:val="00F24BDA"/>
    <w:rsid w:val="00F317C0"/>
    <w:rsid w:val="00F37DA2"/>
    <w:rsid w:val="00F42950"/>
    <w:rsid w:val="00F47693"/>
    <w:rsid w:val="00F600BA"/>
    <w:rsid w:val="00F6558E"/>
    <w:rsid w:val="00F76066"/>
    <w:rsid w:val="00F912D9"/>
    <w:rsid w:val="00F92823"/>
    <w:rsid w:val="00FA045E"/>
    <w:rsid w:val="00FA1A29"/>
    <w:rsid w:val="00FA54B5"/>
    <w:rsid w:val="00FB0189"/>
    <w:rsid w:val="00FC2488"/>
    <w:rsid w:val="00FE43A8"/>
    <w:rsid w:val="00FE51EA"/>
    <w:rsid w:val="00FE6FF9"/>
    <w:rsid w:val="00FF2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3C58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5D3C58"/>
    <w:pPr>
      <w:keepNext/>
      <w:widowControl w:val="0"/>
      <w:numPr>
        <w:numId w:val="1"/>
      </w:numPr>
      <w:ind w:left="0" w:firstLine="567"/>
      <w:jc w:val="right"/>
      <w:outlineLvl w:val="0"/>
    </w:pPr>
    <w:rPr>
      <w:rFonts w:eastAsia="Lucida Sans Unicode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3">
    <w:name w:val="Fonte parág. padrão3"/>
    <w:rsid w:val="005D3C58"/>
  </w:style>
  <w:style w:type="character" w:customStyle="1" w:styleId="Absatz-Standardschriftart">
    <w:name w:val="Absatz-Standardschriftart"/>
    <w:rsid w:val="005D3C58"/>
  </w:style>
  <w:style w:type="character" w:customStyle="1" w:styleId="Fontepargpadro2">
    <w:name w:val="Fonte parág. padrão2"/>
    <w:rsid w:val="005D3C58"/>
  </w:style>
  <w:style w:type="character" w:customStyle="1" w:styleId="WW-Absatz-Standardschriftart">
    <w:name w:val="WW-Absatz-Standardschriftart"/>
    <w:rsid w:val="005D3C58"/>
  </w:style>
  <w:style w:type="character" w:customStyle="1" w:styleId="WW-Absatz-Standardschriftart1">
    <w:name w:val="WW-Absatz-Standardschriftart1"/>
    <w:rsid w:val="005D3C58"/>
  </w:style>
  <w:style w:type="character" w:customStyle="1" w:styleId="Fontepargpadro1">
    <w:name w:val="Fonte parág. padrão1"/>
    <w:rsid w:val="005D3C58"/>
  </w:style>
  <w:style w:type="character" w:styleId="Nmerodepgina">
    <w:name w:val="page number"/>
    <w:basedOn w:val="Fontepargpadro2"/>
    <w:rsid w:val="005D3C58"/>
  </w:style>
  <w:style w:type="paragraph" w:customStyle="1" w:styleId="Ttulo3">
    <w:name w:val="Título3"/>
    <w:basedOn w:val="Normal"/>
    <w:next w:val="Corpodetexto"/>
    <w:rsid w:val="005D3C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rsid w:val="005D3C58"/>
    <w:pPr>
      <w:spacing w:after="120"/>
    </w:pPr>
  </w:style>
  <w:style w:type="paragraph" w:styleId="Lista">
    <w:name w:val="List"/>
    <w:basedOn w:val="Corpodetexto"/>
    <w:rsid w:val="005D3C58"/>
    <w:rPr>
      <w:rFonts w:cs="Tahoma"/>
    </w:rPr>
  </w:style>
  <w:style w:type="paragraph" w:customStyle="1" w:styleId="Legenda3">
    <w:name w:val="Legenda3"/>
    <w:basedOn w:val="Normal"/>
    <w:rsid w:val="005D3C5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5D3C58"/>
    <w:pPr>
      <w:suppressLineNumbers/>
    </w:pPr>
    <w:rPr>
      <w:rFonts w:cs="Tahoma"/>
    </w:rPr>
  </w:style>
  <w:style w:type="paragraph" w:customStyle="1" w:styleId="Ttulo2">
    <w:name w:val="Título2"/>
    <w:basedOn w:val="Normal"/>
    <w:next w:val="Corpodetexto"/>
    <w:rsid w:val="005D3C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rsid w:val="005D3C58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5D3C5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rsid w:val="005D3C58"/>
    <w:pPr>
      <w:suppressLineNumbers/>
      <w:spacing w:before="120" w:after="120"/>
    </w:pPr>
    <w:rPr>
      <w:rFonts w:cs="Tahoma"/>
      <w:i/>
      <w:iCs/>
    </w:rPr>
  </w:style>
  <w:style w:type="paragraph" w:customStyle="1" w:styleId="western">
    <w:name w:val="western"/>
    <w:basedOn w:val="Normal"/>
    <w:rsid w:val="005D3C58"/>
    <w:pPr>
      <w:spacing w:before="100" w:after="119"/>
    </w:pPr>
  </w:style>
  <w:style w:type="paragraph" w:customStyle="1" w:styleId="Contedodetabela">
    <w:name w:val="Conteúdo de tabela"/>
    <w:basedOn w:val="Normal"/>
    <w:rsid w:val="005D3C58"/>
    <w:pPr>
      <w:suppressLineNumbers/>
    </w:pPr>
  </w:style>
  <w:style w:type="paragraph" w:customStyle="1" w:styleId="Ttulodetabela">
    <w:name w:val="Título de tabela"/>
    <w:basedOn w:val="Contedodetabela"/>
    <w:rsid w:val="005D3C58"/>
    <w:pPr>
      <w:jc w:val="center"/>
    </w:pPr>
    <w:rPr>
      <w:b/>
      <w:bCs/>
    </w:rPr>
  </w:style>
  <w:style w:type="paragraph" w:styleId="Rodap">
    <w:name w:val="footer"/>
    <w:basedOn w:val="Normal"/>
    <w:rsid w:val="005D3C58"/>
    <w:pPr>
      <w:suppressLineNumbers/>
      <w:tabs>
        <w:tab w:val="center" w:pos="5101"/>
        <w:tab w:val="right" w:pos="10203"/>
      </w:tabs>
    </w:pPr>
  </w:style>
  <w:style w:type="paragraph" w:styleId="Cabealho">
    <w:name w:val="header"/>
    <w:basedOn w:val="Normal"/>
    <w:rsid w:val="005D3C58"/>
    <w:pPr>
      <w:suppressLineNumbers/>
      <w:tabs>
        <w:tab w:val="center" w:pos="4818"/>
        <w:tab w:val="right" w:pos="9637"/>
      </w:tabs>
    </w:pPr>
  </w:style>
  <w:style w:type="paragraph" w:customStyle="1" w:styleId="Contedodequadro">
    <w:name w:val="Conteúdo de quadro"/>
    <w:basedOn w:val="Corpodetexto"/>
    <w:rsid w:val="005D3C58"/>
  </w:style>
  <w:style w:type="paragraph" w:styleId="Textodebalo">
    <w:name w:val="Balloon Text"/>
    <w:basedOn w:val="Normal"/>
    <w:link w:val="TextodebaloChar"/>
    <w:rsid w:val="0030046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30046F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Fontepargpadro"/>
    <w:uiPriority w:val="99"/>
    <w:rsid w:val="00E8222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27DF7"/>
    <w:pPr>
      <w:suppressAutoHyphens w:val="0"/>
      <w:spacing w:before="100" w:beforeAutospacing="1" w:after="100" w:afterAutospacing="1"/>
    </w:pPr>
    <w:rPr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ultura.gov.b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tercambio.sefic@cultura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2A1EE2-96DA-45B1-B758-0974858E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24</Pages>
  <Words>11086</Words>
  <Characters>59867</Characters>
  <Application>Microsoft Office Word</Application>
  <DocSecurity>0</DocSecurity>
  <Lines>498</Lines>
  <Paragraphs>141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a)</vt:lpstr>
    </vt:vector>
  </TitlesOfParts>
  <Company>Ministerio da Cultura</Company>
  <LinksUpToDate>false</LinksUpToDate>
  <CharactersWithSpaces>70812</CharactersWithSpaces>
  <SharedDoc>false</SharedDoc>
  <HLinks>
    <vt:vector size="12" baseType="variant">
      <vt:variant>
        <vt:i4>7077950</vt:i4>
      </vt:variant>
      <vt:variant>
        <vt:i4>3</vt:i4>
      </vt:variant>
      <vt:variant>
        <vt:i4>0</vt:i4>
      </vt:variant>
      <vt:variant>
        <vt:i4>5</vt:i4>
      </vt:variant>
      <vt:variant>
        <vt:lpwstr>http://www.cultura.gov.br/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mailto:intercambio.sefic@cultura.gov.br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a)</dc:title>
  <dc:subject/>
  <dc:creator>70249288168</dc:creator>
  <cp:keywords/>
  <cp:lastModifiedBy>MINC</cp:lastModifiedBy>
  <cp:revision>10</cp:revision>
  <cp:lastPrinted>2013-11-28T17:52:00Z</cp:lastPrinted>
  <dcterms:created xsi:type="dcterms:W3CDTF">2014-02-06T16:28:00Z</dcterms:created>
  <dcterms:modified xsi:type="dcterms:W3CDTF">2014-02-10T18:31:00Z</dcterms:modified>
</cp:coreProperties>
</file>